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1FA61D7B" w:rsidR="006B690C" w:rsidRDefault="00E72798" w:rsidP="009C4658">
      <w:pPr>
        <w:tabs>
          <w:tab w:val="left" w:pos="6237"/>
        </w:tabs>
        <w:jc w:val="right"/>
      </w:pPr>
      <w:r>
        <w:t xml:space="preserve">juhataja </w:t>
      </w:r>
      <w:r w:rsidR="00054748" w:rsidRPr="00B24131">
        <w:t xml:space="preserve">käskkirjaga </w:t>
      </w:r>
      <w:r w:rsidR="00B4104B" w:rsidRPr="00B24131">
        <w:t>1-47</w:t>
      </w:r>
      <w:r w:rsidR="00FE4CFE">
        <w:t>.2771</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39BBB34C"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r w:rsidR="00A901EA" w:rsidRPr="00A901EA">
        <w:rPr>
          <w:bCs/>
        </w:rPr>
        <w:t>Väljaküla Mets maaparandussüsteemi rekonstrueerimine ning Kuiksilla tee ja Parvelaane tee ehitamine</w:t>
      </w:r>
    </w:p>
    <w:p w14:paraId="4CE4C9BA" w14:textId="4BD7D714"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685FA8" w:rsidRPr="00685FA8">
        <w:rPr>
          <w:bCs/>
        </w:rPr>
        <w:t>261583</w:t>
      </w:r>
    </w:p>
    <w:p w14:paraId="21729C8F" w14:textId="6ED01879" w:rsidR="00A91140" w:rsidRPr="00293C40" w:rsidRDefault="00A91140">
      <w:pPr>
        <w:pStyle w:val="Loendilik"/>
        <w:numPr>
          <w:ilvl w:val="1"/>
          <w:numId w:val="3"/>
        </w:numPr>
        <w:ind w:left="567" w:hanging="567"/>
        <w:jc w:val="both"/>
      </w:pPr>
      <w:r w:rsidRPr="00C62AB9">
        <w:t>Klassifikatsioon</w:t>
      </w:r>
      <w:r w:rsidRPr="00293C40">
        <w:t xml:space="preserve">: </w:t>
      </w:r>
      <w:r w:rsidR="00DB67AA" w:rsidRPr="003534D1">
        <w:t>maaparandustööd 45112320-4</w:t>
      </w:r>
      <w:r w:rsidR="00885055">
        <w:t xml:space="preserve">; </w:t>
      </w:r>
      <w:r w:rsidR="00DD09E3" w:rsidRPr="00293C40">
        <w:t>teetööd 45233140-2</w:t>
      </w:r>
    </w:p>
    <w:p w14:paraId="44ECE8EC" w14:textId="7B9ACDBB" w:rsidR="000C4D34" w:rsidRDefault="000C4D34">
      <w:pPr>
        <w:pStyle w:val="Loendilik"/>
        <w:numPr>
          <w:ilvl w:val="1"/>
          <w:numId w:val="3"/>
        </w:numPr>
        <w:ind w:left="567" w:hanging="567"/>
        <w:jc w:val="both"/>
      </w:pPr>
      <w:r w:rsidRPr="00293C40">
        <w:t xml:space="preserve">Hankemenetluse liik: </w:t>
      </w:r>
      <w:r w:rsidR="00885055">
        <w:t>lihthange</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77777777" w:rsidR="00664C0C" w:rsidRDefault="00664C0C" w:rsidP="00664C0C">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0D62D7CF" w14:textId="13D672A0" w:rsidR="006D76E7" w:rsidRPr="004203A7" w:rsidRDefault="00CD4BFE" w:rsidP="00115B70">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926E0D" w:rsidRPr="00CD4BFE">
        <w:rPr>
          <w:bCs/>
        </w:rPr>
        <w:t xml:space="preserve">Hanke eesmärgiks on </w:t>
      </w:r>
      <w:bookmarkStart w:id="0" w:name="_Hlk88828121"/>
      <w:r w:rsidR="00F957C8">
        <w:rPr>
          <w:bCs/>
        </w:rPr>
        <w:t xml:space="preserve">hankelepingu </w:t>
      </w:r>
      <w:r w:rsidR="00F957C8" w:rsidRPr="00115B70">
        <w:rPr>
          <w:bCs/>
        </w:rPr>
        <w:t>sõlmimine</w:t>
      </w:r>
      <w:r w:rsidR="00926E0D" w:rsidRPr="00115B70">
        <w:rPr>
          <w:bCs/>
        </w:rPr>
        <w:t xml:space="preserve"> </w:t>
      </w:r>
      <w:bookmarkStart w:id="1" w:name="_Hlk89071415"/>
      <w:bookmarkStart w:id="2" w:name="_Hlk89863742"/>
      <w:bookmarkStart w:id="3" w:name="_Hlk115791916"/>
      <w:r w:rsidR="00A901EA">
        <w:rPr>
          <w:rFonts w:eastAsia="Calibri"/>
          <w:bCs/>
          <w:lang w:eastAsia="en-US"/>
        </w:rPr>
        <w:t>Väljaküla Mets</w:t>
      </w:r>
      <w:r w:rsidR="00233438" w:rsidRPr="00115B70">
        <w:rPr>
          <w:rFonts w:eastAsia="Calibri"/>
          <w:bCs/>
          <w:lang w:eastAsia="en-US"/>
        </w:rPr>
        <w:t xml:space="preserve"> (</w:t>
      </w:r>
      <w:r w:rsidR="00D01A3D">
        <w:rPr>
          <w:rFonts w:eastAsia="Calibri"/>
          <w:bCs/>
          <w:lang w:eastAsia="en-US"/>
        </w:rPr>
        <w:t>1</w:t>
      </w:r>
      <w:r w:rsidR="00864C40">
        <w:rPr>
          <w:rFonts w:eastAsia="Calibri"/>
          <w:bCs/>
          <w:lang w:eastAsia="en-US"/>
        </w:rPr>
        <w:t>6</w:t>
      </w:r>
      <w:r w:rsidR="00A901EA">
        <w:rPr>
          <w:rFonts w:eastAsia="Calibri"/>
          <w:bCs/>
          <w:lang w:eastAsia="en-US"/>
        </w:rPr>
        <w:t>0,8</w:t>
      </w:r>
      <w:r w:rsidR="00233438" w:rsidRPr="00115B70">
        <w:rPr>
          <w:rFonts w:eastAsia="Calibri"/>
          <w:bCs/>
          <w:lang w:eastAsia="en-US"/>
        </w:rPr>
        <w:t xml:space="preserve"> ha) maaparandussüsteemi</w:t>
      </w:r>
      <w:r w:rsidR="00C2442C" w:rsidRPr="00115B70">
        <w:rPr>
          <w:rFonts w:eastAsia="Calibri"/>
          <w:bCs/>
          <w:lang w:eastAsia="en-US"/>
        </w:rPr>
        <w:t xml:space="preserve"> </w:t>
      </w:r>
      <w:bookmarkStart w:id="4" w:name="_Hlk115706967"/>
      <w:r w:rsidR="00A901EA">
        <w:rPr>
          <w:rFonts w:eastAsia="Calibri"/>
          <w:bCs/>
          <w:lang w:eastAsia="en-US"/>
        </w:rPr>
        <w:t xml:space="preserve">ning </w:t>
      </w:r>
      <w:r w:rsidR="00864C40">
        <w:rPr>
          <w:rFonts w:eastAsia="Calibri"/>
          <w:bCs/>
          <w:lang w:eastAsia="en-US"/>
        </w:rPr>
        <w:t>K</w:t>
      </w:r>
      <w:r w:rsidR="00225EAF">
        <w:rPr>
          <w:rFonts w:eastAsia="Calibri"/>
          <w:bCs/>
          <w:lang w:eastAsia="en-US"/>
        </w:rPr>
        <w:t>u</w:t>
      </w:r>
      <w:r w:rsidR="00864C40">
        <w:rPr>
          <w:rFonts w:eastAsia="Calibri"/>
          <w:bCs/>
          <w:lang w:eastAsia="en-US"/>
        </w:rPr>
        <w:t>i</w:t>
      </w:r>
      <w:r w:rsidR="00225EAF">
        <w:rPr>
          <w:rFonts w:eastAsia="Calibri"/>
          <w:bCs/>
          <w:lang w:eastAsia="en-US"/>
        </w:rPr>
        <w:t>ksilla</w:t>
      </w:r>
      <w:r w:rsidR="00D01A3D">
        <w:rPr>
          <w:rFonts w:eastAsia="Calibri"/>
          <w:bCs/>
          <w:lang w:eastAsia="en-US"/>
        </w:rPr>
        <w:t xml:space="preserve"> tee</w:t>
      </w:r>
      <w:r w:rsidR="005276E2" w:rsidRPr="00115B70">
        <w:rPr>
          <w:rFonts w:eastAsia="Calibri"/>
          <w:bCs/>
          <w:lang w:eastAsia="en-US"/>
        </w:rPr>
        <w:t xml:space="preserve"> (</w:t>
      </w:r>
      <w:r w:rsidR="00225EAF">
        <w:rPr>
          <w:rFonts w:eastAsia="Calibri"/>
          <w:bCs/>
          <w:lang w:eastAsia="en-US"/>
        </w:rPr>
        <w:t>0,</w:t>
      </w:r>
      <w:r w:rsidR="00864C40">
        <w:rPr>
          <w:rFonts w:eastAsia="Calibri"/>
          <w:bCs/>
          <w:lang w:eastAsia="en-US"/>
        </w:rPr>
        <w:t>2</w:t>
      </w:r>
      <w:r w:rsidR="005276E2" w:rsidRPr="00115B70">
        <w:rPr>
          <w:rFonts w:eastAsia="Calibri"/>
          <w:bCs/>
          <w:lang w:eastAsia="en-US"/>
        </w:rPr>
        <w:t xml:space="preserve"> km) </w:t>
      </w:r>
      <w:r w:rsidR="00B1281A">
        <w:rPr>
          <w:rFonts w:eastAsia="Calibri"/>
          <w:bCs/>
          <w:lang w:eastAsia="en-US"/>
        </w:rPr>
        <w:t xml:space="preserve">ja </w:t>
      </w:r>
      <w:r w:rsidR="00225EAF">
        <w:rPr>
          <w:rFonts w:eastAsia="Calibri"/>
          <w:bCs/>
          <w:lang w:eastAsia="en-US"/>
        </w:rPr>
        <w:t>Parve</w:t>
      </w:r>
      <w:r w:rsidR="00F635A5">
        <w:rPr>
          <w:rFonts w:eastAsia="Calibri"/>
          <w:bCs/>
          <w:lang w:eastAsia="en-US"/>
        </w:rPr>
        <w:t>laane tee (0,26 km)</w:t>
      </w:r>
      <w:r w:rsidR="00233438" w:rsidRPr="00115B70">
        <w:rPr>
          <w:rFonts w:eastAsia="Calibri"/>
          <w:bCs/>
          <w:lang w:eastAsia="en-US"/>
        </w:rPr>
        <w:t>,</w:t>
      </w:r>
      <w:r w:rsidR="004D60C9" w:rsidRPr="00115B70">
        <w:rPr>
          <w:rFonts w:eastAsia="Calibri"/>
          <w:bCs/>
          <w:lang w:eastAsia="en-US"/>
        </w:rPr>
        <w:t xml:space="preserve"> </w:t>
      </w:r>
      <w:bookmarkEnd w:id="4"/>
      <w:r w:rsidR="00CF1968" w:rsidRPr="00115B70">
        <w:rPr>
          <w:bCs/>
        </w:rPr>
        <w:t xml:space="preserve">mis </w:t>
      </w:r>
      <w:r w:rsidR="00B46296">
        <w:rPr>
          <w:bCs/>
        </w:rPr>
        <w:t>asuvad</w:t>
      </w:r>
      <w:r w:rsidR="00CF1968" w:rsidRPr="00115B70">
        <w:rPr>
          <w:bCs/>
        </w:rPr>
        <w:t xml:space="preserve"> </w:t>
      </w:r>
      <w:bookmarkEnd w:id="0"/>
      <w:bookmarkEnd w:id="1"/>
      <w:r w:rsidR="00F635A5">
        <w:rPr>
          <w:bCs/>
        </w:rPr>
        <w:t>Valga</w:t>
      </w:r>
      <w:r w:rsidR="009C3FC0" w:rsidRPr="00115B70">
        <w:rPr>
          <w:bCs/>
        </w:rPr>
        <w:t xml:space="preserve"> maakonnas, </w:t>
      </w:r>
      <w:bookmarkEnd w:id="2"/>
      <w:r w:rsidR="0060288E">
        <w:rPr>
          <w:bCs/>
        </w:rPr>
        <w:t>Valga</w:t>
      </w:r>
      <w:r w:rsidR="00115B70" w:rsidRPr="00115B70">
        <w:rPr>
          <w:bCs/>
        </w:rPr>
        <w:t xml:space="preserve"> vallas, </w:t>
      </w:r>
      <w:r w:rsidR="0060288E">
        <w:rPr>
          <w:bCs/>
        </w:rPr>
        <w:t>Iigaste, Muhkva ja Väljaküla</w:t>
      </w:r>
      <w:r w:rsidR="00D01A3D">
        <w:rPr>
          <w:bCs/>
        </w:rPr>
        <w:t xml:space="preserve"> </w:t>
      </w:r>
      <w:r w:rsidR="00C2442C" w:rsidRPr="00115B70">
        <w:rPr>
          <w:bCs/>
        </w:rPr>
        <w:t>külas</w:t>
      </w:r>
      <w:r w:rsidR="00AE2756" w:rsidRPr="00115B70">
        <w:rPr>
          <w:bCs/>
        </w:rPr>
        <w:t xml:space="preserve"> </w:t>
      </w:r>
      <w:bookmarkEnd w:id="3"/>
      <w:r w:rsidR="00B46296" w:rsidRPr="00B46296">
        <w:rPr>
          <w:bCs/>
        </w:rPr>
        <w:t>rekonstrueerimis</w:t>
      </w:r>
      <w:r w:rsidR="00DE162C">
        <w:rPr>
          <w:bCs/>
        </w:rPr>
        <w:t xml:space="preserve">- ja </w:t>
      </w:r>
      <w:r w:rsidR="00D01A3D">
        <w:rPr>
          <w:bCs/>
        </w:rPr>
        <w:t>e</w:t>
      </w:r>
      <w:r w:rsidR="00DE162C">
        <w:rPr>
          <w:bCs/>
        </w:rPr>
        <w:t>hitus</w:t>
      </w:r>
      <w:r w:rsidR="009166AD" w:rsidRPr="00115B70">
        <w:rPr>
          <w:bCs/>
        </w:rPr>
        <w:t>t</w:t>
      </w:r>
      <w:r w:rsidR="00926E0D" w:rsidRPr="00115B70">
        <w:rPr>
          <w:bCs/>
        </w:rPr>
        <w:t>ööde</w:t>
      </w:r>
      <w:r w:rsidR="00926E0D" w:rsidRPr="00CD4BFE">
        <w:rPr>
          <w:bCs/>
        </w:rPr>
        <w:t xml:space="preserve"> teostamiseks</w:t>
      </w:r>
      <w:r w:rsidR="00002EA7" w:rsidRPr="00CD4BFE">
        <w:rPr>
          <w:bCs/>
        </w:rPr>
        <w:t>.</w:t>
      </w:r>
      <w:r w:rsidR="0063724A" w:rsidRPr="009E3400">
        <w:t xml:space="preserve"> </w:t>
      </w:r>
      <w:r w:rsidR="00BB69A4" w:rsidRPr="00CD4BFE">
        <w:rPr>
          <w:rFonts w:ascii="Times-Roman" w:hAnsi="Times-Roman" w:cs="Times-Roman"/>
          <w:lang w:eastAsia="et-EE"/>
        </w:rPr>
        <w:t xml:space="preserve">Täpsem </w:t>
      </w:r>
      <w:r w:rsidR="00CE0E45" w:rsidRPr="00CD4BFE">
        <w:rPr>
          <w:rFonts w:ascii="Times-Roman" w:hAnsi="Times-Roman" w:cs="Times-Roman"/>
          <w:lang w:eastAsia="et-EE"/>
        </w:rPr>
        <w:t xml:space="preserve">tööde </w:t>
      </w:r>
      <w:r w:rsidR="00BB69A4" w:rsidRPr="00CD4BFE">
        <w:rPr>
          <w:rFonts w:ascii="Times-Roman" w:hAnsi="Times-Roman" w:cs="Times-Roman"/>
          <w:lang w:eastAsia="et-EE"/>
        </w:rPr>
        <w:t xml:space="preserve">tehniline kirjeldus </w:t>
      </w:r>
      <w:r w:rsidR="00CE0E45" w:rsidRPr="00CD4BFE">
        <w:rPr>
          <w:rFonts w:ascii="Times-Roman" w:hAnsi="Times-Roman" w:cs="Times-Roman"/>
          <w:lang w:eastAsia="et-EE"/>
        </w:rPr>
        <w:t xml:space="preserve">on esitatud </w:t>
      </w:r>
      <w:r w:rsidR="00BB69A4" w:rsidRPr="00CD4BFE">
        <w:rPr>
          <w:rFonts w:ascii="Times-Roman" w:hAnsi="Times-Roman" w:cs="Times-Roman"/>
          <w:lang w:eastAsia="et-EE"/>
        </w:rPr>
        <w:t>hankedokumen</w:t>
      </w:r>
      <w:r w:rsidR="00BC2197" w:rsidRPr="00CD4BFE">
        <w:rPr>
          <w:rFonts w:ascii="Times-Roman" w:hAnsi="Times-Roman" w:cs="Times-Roman"/>
          <w:lang w:eastAsia="et-EE"/>
        </w:rPr>
        <w:t>di punktis 6.</w:t>
      </w:r>
    </w:p>
    <w:p w14:paraId="23FDDB05" w14:textId="77777777" w:rsidR="00BB69A4" w:rsidRDefault="00BB69A4" w:rsidP="0065600C">
      <w:pPr>
        <w:jc w:val="both"/>
        <w:rPr>
          <w:rFonts w:ascii="TimesNewRomanPSMT" w:hAnsi="TimesNewRomanPSMT" w:cs="TimesNewRomanPSMT"/>
          <w:lang w:eastAsia="et-EE"/>
        </w:rPr>
      </w:pPr>
    </w:p>
    <w:p w14:paraId="5CC818D8" w14:textId="7E5A3599" w:rsidR="00CD4BFE" w:rsidRDefault="00CD4BFE" w:rsidP="00E57D2F">
      <w:pPr>
        <w:tabs>
          <w:tab w:val="left" w:pos="567"/>
          <w:tab w:val="left" w:pos="709"/>
        </w:tabs>
        <w:jc w:val="both"/>
        <w:rPr>
          <w:color w:val="000000"/>
        </w:rPr>
      </w:pPr>
      <w:r>
        <w:rPr>
          <w:color w:val="000000"/>
        </w:rPr>
        <w:t>4.2.</w:t>
      </w:r>
      <w:r>
        <w:rPr>
          <w:color w:val="000000"/>
        </w:rPr>
        <w:tab/>
      </w:r>
      <w:r w:rsidR="00BB69A4" w:rsidRPr="00BB69A4">
        <w:rPr>
          <w:color w:val="000000"/>
        </w:rPr>
        <w:t xml:space="preserve">Töö </w:t>
      </w:r>
      <w:r w:rsidR="00926E0D">
        <w:rPr>
          <w:color w:val="000000"/>
        </w:rPr>
        <w:t xml:space="preserve">tehniliseks </w:t>
      </w:r>
      <w:r w:rsidR="00BB69A4" w:rsidRPr="00BB69A4">
        <w:rPr>
          <w:color w:val="000000"/>
        </w:rPr>
        <w:t xml:space="preserve">aluseks </w:t>
      </w:r>
      <w:r w:rsidR="00BB69A4" w:rsidRPr="00327C85">
        <w:rPr>
          <w:color w:val="000000"/>
        </w:rPr>
        <w:t xml:space="preserve">on </w:t>
      </w:r>
      <w:bookmarkStart w:id="5" w:name="_Hlk115705086"/>
      <w:r w:rsidR="00B1281A">
        <w:rPr>
          <w:b/>
          <w:bCs/>
        </w:rPr>
        <w:t>Vesine</w:t>
      </w:r>
      <w:r w:rsidR="00DD09E3">
        <w:rPr>
          <w:b/>
          <w:bCs/>
        </w:rPr>
        <w:t xml:space="preserve"> OÜ</w:t>
      </w:r>
      <w:r w:rsidR="0015262E" w:rsidRPr="00230643">
        <w:t xml:space="preserve"> poolt koostatud „</w:t>
      </w:r>
      <w:r w:rsidR="00C42E87">
        <w:rPr>
          <w:bCs/>
        </w:rPr>
        <w:t>Väljaküla Mets</w:t>
      </w:r>
      <w:r w:rsidR="0015262E" w:rsidRPr="007451F1">
        <w:rPr>
          <w:bCs/>
        </w:rPr>
        <w:t xml:space="preserve"> </w:t>
      </w:r>
      <w:r w:rsidR="00946F79">
        <w:rPr>
          <w:bCs/>
        </w:rPr>
        <w:t xml:space="preserve">metsakuivenduse </w:t>
      </w:r>
      <w:r w:rsidR="00655430">
        <w:rPr>
          <w:bCs/>
        </w:rPr>
        <w:t>rekonstrueerimi</w:t>
      </w:r>
      <w:r w:rsidR="00946F79">
        <w:rPr>
          <w:bCs/>
        </w:rPr>
        <w:t>n</w:t>
      </w:r>
      <w:r w:rsidR="00655430">
        <w:rPr>
          <w:bCs/>
        </w:rPr>
        <w:t>e</w:t>
      </w:r>
      <w:r w:rsidR="00D01A3D">
        <w:rPr>
          <w:bCs/>
        </w:rPr>
        <w:t xml:space="preserve"> </w:t>
      </w:r>
      <w:r w:rsidR="00C42E87">
        <w:rPr>
          <w:bCs/>
        </w:rPr>
        <w:t>töö</w:t>
      </w:r>
      <w:r w:rsidR="0015262E">
        <w:rPr>
          <w:bCs/>
        </w:rPr>
        <w:t>projekt</w:t>
      </w:r>
      <w:r w:rsidR="0015262E" w:rsidRPr="00230643">
        <w:t>“</w:t>
      </w:r>
      <w:bookmarkEnd w:id="5"/>
      <w:r w:rsidR="00AE2756">
        <w:rPr>
          <w:color w:val="000000"/>
        </w:rPr>
        <w:t xml:space="preserve"> </w:t>
      </w:r>
      <w:r w:rsidR="00BB69A4">
        <w:rPr>
          <w:color w:val="000000"/>
        </w:rPr>
        <w:t xml:space="preserve">(Lisa 4 – </w:t>
      </w:r>
      <w:r w:rsidR="001D1791">
        <w:rPr>
          <w:color w:val="000000"/>
        </w:rPr>
        <w:t>P</w:t>
      </w:r>
      <w:r w:rsidR="00BB69A4">
        <w:rPr>
          <w:color w:val="000000"/>
        </w:rPr>
        <w:t>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789C1D64" w:rsidR="00211846" w:rsidRPr="000C5874" w:rsidRDefault="00211846" w:rsidP="00CD4BFE">
      <w:pPr>
        <w:tabs>
          <w:tab w:val="left" w:pos="567"/>
          <w:tab w:val="left" w:pos="709"/>
        </w:tabs>
        <w:jc w:val="both"/>
        <w:rPr>
          <w:bCs/>
        </w:rPr>
      </w:pPr>
      <w:r w:rsidRPr="001F0F11">
        <w:t>Objektiga on võimalik tutvuda:</w:t>
      </w:r>
      <w:r>
        <w:t xml:space="preserve"> </w:t>
      </w:r>
      <w:r w:rsidRPr="001F0F11">
        <w:t xml:space="preserve">metsaparandaja </w:t>
      </w:r>
      <w:r w:rsidR="00FD219B" w:rsidRPr="000F4802">
        <w:t xml:space="preserve">Meris Süsta, tel: 5064594, e-mail: </w:t>
      </w:r>
      <w:hyperlink r:id="rId9" w:history="1">
        <w:r w:rsidR="00FD219B" w:rsidRPr="000F4802">
          <w:rPr>
            <w:rStyle w:val="Hperlink"/>
          </w:rPr>
          <w:t>meris.susta@rmk.ee</w:t>
        </w:r>
      </w:hyperlink>
      <w:r w:rsidR="00FD219B">
        <w:t>.</w:t>
      </w:r>
      <w:r w:rsidR="000C5874" w:rsidRPr="000C5874">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1A879500" w14:textId="64505119" w:rsidR="00CD4BFE"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78440C10" w14:textId="658FB5CD" w:rsidR="00790542" w:rsidRDefault="00790542" w:rsidP="00924A00">
      <w:pPr>
        <w:tabs>
          <w:tab w:val="left" w:pos="567"/>
          <w:tab w:val="left" w:pos="709"/>
        </w:tabs>
        <w:jc w:val="both"/>
      </w:pPr>
    </w:p>
    <w:p w14:paraId="6995200F" w14:textId="5CB2AE89" w:rsidR="00907E2A" w:rsidRDefault="00CD4BFE" w:rsidP="00CD4BFE">
      <w:pPr>
        <w:tabs>
          <w:tab w:val="left" w:pos="567"/>
          <w:tab w:val="right" w:pos="9071"/>
        </w:tabs>
        <w:jc w:val="both"/>
      </w:pPr>
      <w:r>
        <w:t>4.</w:t>
      </w:r>
      <w:r w:rsidR="00946F79">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6F9ECB03" w:rsidR="00CD4BFE" w:rsidRDefault="00CD4BFE" w:rsidP="00CD4BFE">
      <w:pPr>
        <w:tabs>
          <w:tab w:val="left" w:pos="567"/>
        </w:tabs>
        <w:jc w:val="both"/>
      </w:pPr>
      <w:r>
        <w:t>4.</w:t>
      </w:r>
      <w:r w:rsidR="00946F79">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775FA23F" w:rsidR="00664C0C" w:rsidRDefault="00664C0C" w:rsidP="00664C0C">
      <w:pPr>
        <w:jc w:val="both"/>
      </w:pPr>
      <w:r>
        <w:t xml:space="preserve">5.1. </w:t>
      </w:r>
      <w:r w:rsidR="00465B96" w:rsidRPr="00465B96">
        <w:t>Pakkuja peab esitama RHS § 90 ko</w:t>
      </w:r>
      <w:r w:rsidR="009C5E36">
        <w:t xml:space="preserve">hase pakkumuse </w:t>
      </w:r>
      <w:r w:rsidR="009C5E36" w:rsidRPr="009522AA">
        <w:rPr>
          <w:b/>
          <w:bCs/>
        </w:rPr>
        <w:t>tagatise summas 1</w:t>
      </w:r>
      <w:r w:rsidR="0044438F" w:rsidRPr="009522AA">
        <w:rPr>
          <w:b/>
          <w:bCs/>
        </w:rPr>
        <w:t>0</w:t>
      </w:r>
      <w:r w:rsidR="00465B96" w:rsidRPr="009522AA">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4C1160" w:rsidRPr="004C1160">
        <w:rPr>
          <w:bCs/>
          <w:i/>
        </w:rPr>
        <w:t>Väljaküla Mets maaparandussüsteemi rekonstrueerimine ning Kuiksilla tee ja Parvelaane tee ehitamine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w:t>
      </w:r>
      <w:r>
        <w:lastRenderedPageBreak/>
        <w:t>kinnitusega, et originaaldokument on hankijale esitatud. Originaaldokument tuleb esitada 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4D3850CF" w14:textId="48DE2599" w:rsidR="007C35FE" w:rsidRPr="00836CEA" w:rsidRDefault="00FD219B" w:rsidP="0083030C">
      <w:pPr>
        <w:suppressAutoHyphens w:val="0"/>
        <w:autoSpaceDE w:val="0"/>
        <w:autoSpaceDN w:val="0"/>
        <w:adjustRightInd w:val="0"/>
        <w:jc w:val="both"/>
        <w:rPr>
          <w:rFonts w:eastAsia="Calibri"/>
          <w:bCs/>
          <w:lang w:eastAsia="en-US"/>
        </w:rPr>
      </w:pPr>
      <w:r>
        <w:rPr>
          <w:rFonts w:eastAsia="Calibri"/>
          <w:bCs/>
          <w:lang w:eastAsia="en-US"/>
        </w:rPr>
        <w:t>Väljaküla Mets</w:t>
      </w:r>
      <w:r w:rsidRPr="00115B70">
        <w:rPr>
          <w:rFonts w:eastAsia="Calibri"/>
          <w:bCs/>
          <w:lang w:eastAsia="en-US"/>
        </w:rPr>
        <w:t xml:space="preserve"> (</w:t>
      </w:r>
      <w:r>
        <w:rPr>
          <w:rFonts w:eastAsia="Calibri"/>
          <w:bCs/>
          <w:lang w:eastAsia="en-US"/>
        </w:rPr>
        <w:t>160,8</w:t>
      </w:r>
      <w:r w:rsidRPr="00115B70">
        <w:rPr>
          <w:rFonts w:eastAsia="Calibri"/>
          <w:bCs/>
          <w:lang w:eastAsia="en-US"/>
        </w:rPr>
        <w:t xml:space="preserve"> ha) maaparandussüsteem</w:t>
      </w:r>
      <w:r w:rsidR="00836CEA">
        <w:rPr>
          <w:rFonts w:eastAsia="Calibri"/>
          <w:bCs/>
          <w:lang w:eastAsia="en-US"/>
        </w:rPr>
        <w:t xml:space="preserve"> </w:t>
      </w:r>
      <w:r>
        <w:rPr>
          <w:rFonts w:eastAsia="Calibri"/>
          <w:bCs/>
          <w:lang w:eastAsia="en-US"/>
        </w:rPr>
        <w:t>ning Kuiksilla tee</w:t>
      </w:r>
      <w:r w:rsidRPr="00115B70">
        <w:rPr>
          <w:rFonts w:eastAsia="Calibri"/>
          <w:bCs/>
          <w:lang w:eastAsia="en-US"/>
        </w:rPr>
        <w:t xml:space="preserve"> (</w:t>
      </w:r>
      <w:r>
        <w:rPr>
          <w:rFonts w:eastAsia="Calibri"/>
          <w:bCs/>
          <w:lang w:eastAsia="en-US"/>
        </w:rPr>
        <w:t>0,2</w:t>
      </w:r>
      <w:r w:rsidRPr="00115B70">
        <w:rPr>
          <w:rFonts w:eastAsia="Calibri"/>
          <w:bCs/>
          <w:lang w:eastAsia="en-US"/>
        </w:rPr>
        <w:t xml:space="preserve"> km) </w:t>
      </w:r>
      <w:r>
        <w:rPr>
          <w:rFonts w:eastAsia="Calibri"/>
          <w:bCs/>
          <w:lang w:eastAsia="en-US"/>
        </w:rPr>
        <w:t xml:space="preserve">ja Parvelaane tee (0,26 </w:t>
      </w:r>
      <w:r w:rsidRPr="00FE3563">
        <w:rPr>
          <w:rFonts w:eastAsia="Calibri"/>
          <w:bCs/>
          <w:lang w:eastAsia="en-US"/>
        </w:rPr>
        <w:t xml:space="preserve">km) </w:t>
      </w:r>
      <w:r w:rsidRPr="00FE3563">
        <w:rPr>
          <w:bCs/>
        </w:rPr>
        <w:t>asu</w:t>
      </w:r>
      <w:r w:rsidR="00836CEA">
        <w:rPr>
          <w:bCs/>
        </w:rPr>
        <w:t>vad</w:t>
      </w:r>
      <w:r w:rsidRPr="00FE3563">
        <w:rPr>
          <w:bCs/>
        </w:rPr>
        <w:t xml:space="preserve"> Valga maakonnas, Valga vallas, Iigaste, Muhkva ja Väljaküla külas</w:t>
      </w:r>
      <w:r w:rsidR="00D40D58" w:rsidRPr="00FE3563">
        <w:rPr>
          <w:rFonts w:eastAsia="Calibri"/>
          <w:bCs/>
          <w:lang w:eastAsia="en-US"/>
        </w:rPr>
        <w:t>.</w:t>
      </w:r>
      <w:r w:rsidR="00836CEA">
        <w:rPr>
          <w:rFonts w:eastAsia="Calibri"/>
          <w:bCs/>
          <w:lang w:eastAsia="en-US"/>
        </w:rPr>
        <w:t xml:space="preserve"> </w:t>
      </w:r>
      <w:r w:rsidR="00115B70" w:rsidRPr="00FE3563">
        <w:rPr>
          <w:bCs/>
        </w:rPr>
        <w:t>Objektile on juurdepääs tagatud</w:t>
      </w:r>
      <w:r w:rsidR="002B40ED" w:rsidRPr="00FE3563">
        <w:rPr>
          <w:bCs/>
        </w:rPr>
        <w:t xml:space="preserve"> </w:t>
      </w:r>
      <w:r w:rsidR="002E716E" w:rsidRPr="00FE3563">
        <w:rPr>
          <w:bCs/>
        </w:rPr>
        <w:t>kõrvalmaantee „Laatre - Antsla" (tee nr. 23129)</w:t>
      </w:r>
      <w:r w:rsidR="00FE3563" w:rsidRPr="00FE3563">
        <w:rPr>
          <w:bCs/>
        </w:rPr>
        <w:t xml:space="preserve"> kaudu,</w:t>
      </w:r>
      <w:r w:rsidR="00B0023F" w:rsidRPr="00FE3563">
        <w:rPr>
          <w:bCs/>
        </w:rPr>
        <w:t xml:space="preserve"> </w:t>
      </w:r>
      <w:r w:rsidR="00FE3563" w:rsidRPr="00FE3563">
        <w:rPr>
          <w:bCs/>
        </w:rPr>
        <w:t>mis jagab ka maaparandusehitise kaheks</w:t>
      </w:r>
      <w:r w:rsidR="007C35FE" w:rsidRPr="00FE3563">
        <w:rPr>
          <w:bCs/>
        </w:rPr>
        <w:t>.</w:t>
      </w:r>
    </w:p>
    <w:p w14:paraId="31E52701" w14:textId="48F3D4D2" w:rsidR="005A12C0" w:rsidRPr="001B476A" w:rsidRDefault="00507251" w:rsidP="0083030C">
      <w:pPr>
        <w:suppressAutoHyphens w:val="0"/>
        <w:autoSpaceDE w:val="0"/>
        <w:autoSpaceDN w:val="0"/>
        <w:adjustRightInd w:val="0"/>
        <w:jc w:val="both"/>
        <w:rPr>
          <w:lang w:eastAsia="et-EE"/>
        </w:rPr>
      </w:pPr>
      <w:r w:rsidRPr="001B476A">
        <w:rPr>
          <w:lang w:eastAsia="et-EE"/>
        </w:rPr>
        <w:t xml:space="preserve">Vajalikud raietööd on RMK poolt </w:t>
      </w:r>
      <w:r w:rsidR="000E129C" w:rsidRPr="001B476A">
        <w:rPr>
          <w:lang w:eastAsia="et-EE"/>
        </w:rPr>
        <w:t xml:space="preserve">lepingu sõlmimise ajaks enamuses osas </w:t>
      </w:r>
      <w:r w:rsidRPr="001B476A">
        <w:rPr>
          <w:lang w:eastAsia="et-EE"/>
        </w:rPr>
        <w:t>tehtud</w:t>
      </w:r>
      <w:r w:rsidR="00D40D58" w:rsidRPr="001B476A">
        <w:rPr>
          <w:lang w:eastAsia="et-EE"/>
        </w:rPr>
        <w:t>.</w:t>
      </w:r>
      <w:r w:rsidR="0028711C" w:rsidRPr="001B476A">
        <w:rPr>
          <w:lang w:eastAsia="et-EE"/>
        </w:rPr>
        <w:t xml:space="preserve"> </w:t>
      </w:r>
      <w:r w:rsidR="001049B5" w:rsidRPr="001B476A">
        <w:rPr>
          <w:lang w:eastAsia="et-EE"/>
        </w:rPr>
        <w:t xml:space="preserve">RMK raie järgselt võib olla jäänud objektidele üksikuid raiumata ja kokkuvedamata puid, mis vajavad täiendavat raiet. Raie käigus tuleb teha raiutavatest puudest etteantud sortimenti, see kokku vedada ja ladustada etteantud kohta. Tasustatakse raie tööd hankes küsitud ühikuhindades kokkuveetud ja ladustatud materjali mahu järgi. Raiutud metsamaterjali ei või jätta kokkuvedamata metsa, see tuleb kokkuvedada ja ladustada etteantud kohta. Lisaks on jäänud raiutud trassidel peenikest võsa, mis vajab samuti enne kaevet likvideerimist. Trassidele jääv peenike võsa likvideeritakse kaeve käigus või rajutakse eraldi, see tegevus kuulub kraavide kaevamise juurde ja eraldi ei tasustata. Vajadusel veetakse raiutud võsa kokku teeäärsetesse vaheladudesse ja see tasustatakse vastavalt pakkumises toodud raie ja kokkuveo hinnale. </w:t>
      </w:r>
      <w:r w:rsidR="00444EBB" w:rsidRPr="001B476A">
        <w:rPr>
          <w:lang w:eastAsia="et-EE"/>
        </w:rPr>
        <w:t xml:space="preserve"> </w:t>
      </w:r>
    </w:p>
    <w:p w14:paraId="3F162582" w14:textId="4D373E17" w:rsidR="007F44C5" w:rsidRPr="001B476A" w:rsidRDefault="009166AD" w:rsidP="00BC03AC">
      <w:pPr>
        <w:suppressAutoHyphens w:val="0"/>
        <w:autoSpaceDE w:val="0"/>
        <w:autoSpaceDN w:val="0"/>
        <w:adjustRightInd w:val="0"/>
        <w:jc w:val="both"/>
        <w:rPr>
          <w:bCs/>
        </w:rPr>
      </w:pPr>
      <w:r w:rsidRPr="001B476A">
        <w:rPr>
          <w:bCs/>
        </w:rPr>
        <w:t>Edasi tuleb teostada kändude juurimine</w:t>
      </w:r>
      <w:r w:rsidR="00444EBB" w:rsidRPr="001B476A">
        <w:rPr>
          <w:bCs/>
        </w:rPr>
        <w:t xml:space="preserve"> </w:t>
      </w:r>
      <w:r w:rsidR="00214D62" w:rsidRPr="001B476A">
        <w:rPr>
          <w:bCs/>
        </w:rPr>
        <w:t>(</w:t>
      </w:r>
      <w:r w:rsidR="004565EF" w:rsidRPr="001B476A">
        <w:rPr>
          <w:bCs/>
        </w:rPr>
        <w:t>1</w:t>
      </w:r>
      <w:r w:rsidR="004B5246" w:rsidRPr="001B476A">
        <w:rPr>
          <w:bCs/>
        </w:rPr>
        <w:t>3</w:t>
      </w:r>
      <w:r w:rsidR="004565EF" w:rsidRPr="001B476A">
        <w:rPr>
          <w:bCs/>
        </w:rPr>
        <w:t>,4</w:t>
      </w:r>
      <w:r w:rsidR="00D31F59" w:rsidRPr="001B476A">
        <w:rPr>
          <w:bCs/>
        </w:rPr>
        <w:t>6</w:t>
      </w:r>
      <w:r w:rsidR="00214D62" w:rsidRPr="001B476A">
        <w:rPr>
          <w:bCs/>
        </w:rPr>
        <w:t xml:space="preserve"> ha)</w:t>
      </w:r>
      <w:r w:rsidR="00D31F59" w:rsidRPr="001B476A">
        <w:rPr>
          <w:bCs/>
        </w:rPr>
        <w:t xml:space="preserve"> ja kändude äravedu </w:t>
      </w:r>
      <w:r w:rsidR="007759BB" w:rsidRPr="001B476A">
        <w:rPr>
          <w:bCs/>
        </w:rPr>
        <w:t xml:space="preserve">ja utiliseerimine </w:t>
      </w:r>
      <w:r w:rsidR="00D31F59" w:rsidRPr="001B476A">
        <w:rPr>
          <w:bCs/>
        </w:rPr>
        <w:t>mahus</w:t>
      </w:r>
      <w:r w:rsidR="00382BA8" w:rsidRPr="001B476A">
        <w:rPr>
          <w:bCs/>
        </w:rPr>
        <w:t xml:space="preserve"> (0,6</w:t>
      </w:r>
      <w:r w:rsidR="009812E0">
        <w:rPr>
          <w:bCs/>
        </w:rPr>
        <w:t>2</w:t>
      </w:r>
      <w:r w:rsidR="00382BA8" w:rsidRPr="001B476A">
        <w:rPr>
          <w:bCs/>
        </w:rPr>
        <w:t xml:space="preserve"> ha)</w:t>
      </w:r>
      <w:r w:rsidR="00040158" w:rsidRPr="001B476A">
        <w:rPr>
          <w:bCs/>
        </w:rPr>
        <w:t xml:space="preserve">. </w:t>
      </w:r>
      <w:r w:rsidR="007733AF" w:rsidRPr="001B476A">
        <w:rPr>
          <w:bCs/>
        </w:rPr>
        <w:t xml:space="preserve">Kännud juuritakse kogu trasside ulatuses sealt, kus kasvab tihe võsa ja peenmets ning mets. </w:t>
      </w:r>
      <w:r w:rsidR="00D34133" w:rsidRPr="001B476A">
        <w:rPr>
          <w:bCs/>
        </w:rPr>
        <w:t xml:space="preserve">Võsaga kaetud aladel töödeldakse kraavi nõlva võimalusel freesimise teel. 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1B476A">
        <w:rPr>
          <w:bCs/>
        </w:rPr>
        <w:t>Juuritud känn</w:t>
      </w:r>
      <w:r w:rsidR="00330E2F" w:rsidRPr="001B476A">
        <w:rPr>
          <w:bCs/>
        </w:rPr>
        <w:t>ud ja väljatulnud kivid</w:t>
      </w:r>
      <w:r w:rsidR="00BC2995" w:rsidRPr="001B476A">
        <w:rPr>
          <w:bCs/>
        </w:rPr>
        <w:t xml:space="preserve"> </w:t>
      </w:r>
      <w:r w:rsidR="00330E2F" w:rsidRPr="001B476A">
        <w:rPr>
          <w:bCs/>
        </w:rPr>
        <w:t>tuleb paigutada trassi äärde nii, et ei tekiks katkematut valli, vahe tuleb jätta iga 25m tagant.</w:t>
      </w:r>
      <w:r w:rsidR="00CA6293" w:rsidRPr="001B476A">
        <w:rPr>
          <w:bCs/>
        </w:rPr>
        <w:t xml:space="preserve"> Sette võib paigutada ka olemasoleva mulde taha, kuid see peab jääma sellest madalamale. </w:t>
      </w:r>
      <w:r w:rsidR="00BC03AC" w:rsidRPr="001B476A">
        <w:rPr>
          <w:bCs/>
        </w:rPr>
        <w:t>Kraavitrasside mulded tuleb tasandada siledaks, liiklust võimaldavaks muldeks.</w:t>
      </w:r>
      <w:r w:rsidRPr="001B476A">
        <w:rPr>
          <w:bCs/>
        </w:rPr>
        <w:t xml:space="preserve"> Kivide, kändude ja puidu asetamine kraavide mulletesse on keelatud. </w:t>
      </w:r>
      <w:r w:rsidR="00D34133" w:rsidRPr="001B476A">
        <w:rPr>
          <w:bCs/>
        </w:rPr>
        <w:t xml:space="preserve">Kraavitrasside mulded tuleb tasandada siledaks, liiklust võimaldavaks muldeks. Muldel kolme meetrise latiga mõõtes ei tohi lati alla jääda vahet (pilu) mis on üle 10sm. Samuti ei või tasandamise järgselt jääda kraavi nõlva ja mulde vahele loodusliku astangut. Tasandatud mulle tuleb viia ühtlaselt kokku kraavi mulde poolse nõlvaga (see on oluline hilisema eraldi buldooseriga mullete tasandamise korral). </w:t>
      </w:r>
      <w:r w:rsidRPr="001B476A">
        <w:rPr>
          <w:bCs/>
        </w:rPr>
        <w:t>Kraavi teepoolsed perved peavad olema töödeldud tasemel, mis võimaldab mehhaniseeritud hooldust.</w:t>
      </w:r>
      <w:r w:rsidR="000B70FA" w:rsidRPr="001B476A">
        <w:t xml:space="preserve"> </w:t>
      </w:r>
    </w:p>
    <w:p w14:paraId="432CE1EC" w14:textId="09D14C9F" w:rsidR="00740F96" w:rsidRPr="00B058D7" w:rsidRDefault="00540EA1" w:rsidP="002D0DBE">
      <w:pPr>
        <w:suppressAutoHyphens w:val="0"/>
        <w:autoSpaceDE w:val="0"/>
        <w:autoSpaceDN w:val="0"/>
        <w:adjustRightInd w:val="0"/>
        <w:jc w:val="both"/>
        <w:rPr>
          <w:bCs/>
        </w:rPr>
      </w:pPr>
      <w:bookmarkStart w:id="6" w:name="_Hlk95313061"/>
      <w:r w:rsidRPr="001B476A">
        <w:rPr>
          <w:rFonts w:eastAsia="Calibri"/>
          <w:bCs/>
          <w:lang w:eastAsia="en-US"/>
        </w:rPr>
        <w:t>Väljaküla</w:t>
      </w:r>
      <w:r w:rsidRPr="004740E9">
        <w:rPr>
          <w:rFonts w:eastAsia="Calibri"/>
          <w:bCs/>
          <w:lang w:eastAsia="en-US"/>
        </w:rPr>
        <w:t xml:space="preserve"> Mets</w:t>
      </w:r>
      <w:r w:rsidR="00B74B20" w:rsidRPr="004740E9">
        <w:rPr>
          <w:bCs/>
        </w:rPr>
        <w:t xml:space="preserve"> </w:t>
      </w:r>
      <w:bookmarkEnd w:id="6"/>
      <w:r w:rsidR="00740F96" w:rsidRPr="004740E9">
        <w:rPr>
          <w:bCs/>
        </w:rPr>
        <w:t xml:space="preserve">maaparandussüsteemi kraavide vooluvees liikuva sette kinni püüdmiseks rajatakse  settebassein: </w:t>
      </w:r>
      <w:r w:rsidR="003F50A3" w:rsidRPr="004740E9">
        <w:rPr>
          <w:bCs/>
        </w:rPr>
        <w:t>Ristküliku kujuline settebassein SB1</w:t>
      </w:r>
      <w:r w:rsidR="00740F96" w:rsidRPr="004740E9">
        <w:rPr>
          <w:bCs/>
        </w:rPr>
        <w:t xml:space="preserve"> ehitatakse </w:t>
      </w:r>
      <w:r w:rsidR="002D0DBE" w:rsidRPr="004740E9">
        <w:rPr>
          <w:bCs/>
        </w:rPr>
        <w:t xml:space="preserve">kuivenduskraavi </w:t>
      </w:r>
      <w:r w:rsidRPr="004740E9">
        <w:rPr>
          <w:bCs/>
        </w:rPr>
        <w:t>20</w:t>
      </w:r>
      <w:r w:rsidR="002D0DBE" w:rsidRPr="004740E9">
        <w:rPr>
          <w:bCs/>
        </w:rPr>
        <w:t xml:space="preserve">1 </w:t>
      </w:r>
      <w:r w:rsidRPr="004740E9">
        <w:rPr>
          <w:bCs/>
        </w:rPr>
        <w:lastRenderedPageBreak/>
        <w:t>katastriüksuste Uue-Kolga ning Hansu vahelise pinnastee ristumiskohast ca 15m ülesvoolu</w:t>
      </w:r>
      <w:r w:rsidR="002D0DBE" w:rsidRPr="004740E9">
        <w:rPr>
          <w:bCs/>
        </w:rPr>
        <w:t>.</w:t>
      </w:r>
      <w:r w:rsidR="00740F96" w:rsidRPr="004740E9">
        <w:rPr>
          <w:bCs/>
        </w:rPr>
        <w:t xml:space="preserve"> Ehitustööde ajal on ette nähtud settebasseinide puhastamine settest vähemalt 2 korda. Settebasseinide puhastamine ehituse kui ka ekspluatatsiooni käigus tuleb läbi viia vegetatsiooniperioodil, minimaalse vooluhulga ajal, vältides sellega väljatõstetava sette kandumist tööde teostamise ajal allavoolu. Settest puhastamise käigus peaks ekspluatatsioonil </w:t>
      </w:r>
      <w:r w:rsidR="00740F96" w:rsidRPr="00B058D7">
        <w:rPr>
          <w:bCs/>
        </w:rPr>
        <w:t xml:space="preserve">vältima nõlvade töötlemist. </w:t>
      </w:r>
    </w:p>
    <w:p w14:paraId="5829EA43" w14:textId="09CC9DF7" w:rsidR="00981041" w:rsidRPr="00B058D7" w:rsidRDefault="00981041" w:rsidP="00740F96">
      <w:pPr>
        <w:suppressAutoHyphens w:val="0"/>
        <w:autoSpaceDE w:val="0"/>
        <w:autoSpaceDN w:val="0"/>
        <w:adjustRightInd w:val="0"/>
        <w:jc w:val="both"/>
        <w:rPr>
          <w:bCs/>
        </w:rPr>
      </w:pPr>
      <w:r w:rsidRPr="00B058D7">
        <w:rPr>
          <w:bCs/>
        </w:rPr>
        <w:t>Ehitustööde aegse setete allavoolu kandumise vältimiseks on nähtud ette ehitusaegselt setteekraanide (</w:t>
      </w:r>
      <w:r w:rsidR="00AA30AB" w:rsidRPr="00B058D7">
        <w:rPr>
          <w:bCs/>
        </w:rPr>
        <w:t>geotekstiilist ja põhupallidest setteekraanid</w:t>
      </w:r>
      <w:r w:rsidRPr="00B058D7">
        <w:rPr>
          <w:bCs/>
        </w:rPr>
        <w:t>) paigaldamine</w:t>
      </w:r>
      <w:r w:rsidR="00740F96" w:rsidRPr="00B058D7">
        <w:rPr>
          <w:bCs/>
        </w:rPr>
        <w:t xml:space="preserve"> (</w:t>
      </w:r>
      <w:r w:rsidR="004F577D" w:rsidRPr="00B058D7">
        <w:rPr>
          <w:bCs/>
        </w:rPr>
        <w:t>4</w:t>
      </w:r>
      <w:r w:rsidR="00740F96" w:rsidRPr="00B058D7">
        <w:rPr>
          <w:bCs/>
        </w:rPr>
        <w:t xml:space="preserve"> tk)</w:t>
      </w:r>
      <w:r w:rsidRPr="00B058D7">
        <w:rPr>
          <w:bCs/>
        </w:rPr>
        <w:t>. Setteekraanid tuleb paigaldada</w:t>
      </w:r>
      <w:r w:rsidR="002E6836" w:rsidRPr="00B058D7">
        <w:rPr>
          <w:bCs/>
        </w:rPr>
        <w:t xml:space="preserve"> </w:t>
      </w:r>
      <w:r w:rsidR="00B058D7" w:rsidRPr="00B058D7">
        <w:rPr>
          <w:bCs/>
        </w:rPr>
        <w:t>(eesvoolude 100 ja 200 ning kuivenduskraavide 400 ja 405 suudmelõikudele</w:t>
      </w:r>
      <w:r w:rsidR="002E6836" w:rsidRPr="00B058D7">
        <w:rPr>
          <w:bCs/>
        </w:rPr>
        <w:t>)</w:t>
      </w:r>
      <w:r w:rsidRPr="00B058D7">
        <w:rPr>
          <w:bCs/>
        </w:rPr>
        <w:t xml:space="preserve"> selliselt, et suurema vooluhulga korral oleksid setteekraanid püsivad (st ei läheks allavoolu) ning kataksid kogu kraavi ristlõike (st kõrgema veetaseme korral ei tohi filtratsioonitõke kerkida kraavi põhjast kõrgemale, ujuda). Selleks tuleb setteekraanid ankurdada.</w:t>
      </w:r>
    </w:p>
    <w:p w14:paraId="44976DBD" w14:textId="727809D4" w:rsidR="00D01A40" w:rsidRPr="00E93836" w:rsidRDefault="00981041" w:rsidP="00981041">
      <w:pPr>
        <w:suppressAutoHyphens w:val="0"/>
        <w:autoSpaceDE w:val="0"/>
        <w:autoSpaceDN w:val="0"/>
        <w:adjustRightInd w:val="0"/>
        <w:jc w:val="both"/>
        <w:rPr>
          <w:bCs/>
        </w:rPr>
      </w:pPr>
      <w:r w:rsidRPr="00B058D7">
        <w:rPr>
          <w:bCs/>
        </w:rPr>
        <w:t xml:space="preserve">Pärast ehitustöid tuleb setteekraanid ja nende taha kogunenud sete eemaldada, et need ei takistaks vee äravoolu eesvooludesse. Setteekraanide paigaldamise täpne materjali vajadus </w:t>
      </w:r>
      <w:r w:rsidRPr="00E93836">
        <w:rPr>
          <w:bCs/>
        </w:rPr>
        <w:t xml:space="preserve">määrata ehitustööde ajal, jälgides kraavi veetaset. </w:t>
      </w:r>
    </w:p>
    <w:p w14:paraId="3FE4CB98" w14:textId="21CA6733" w:rsidR="00C07A46" w:rsidRPr="007A7469" w:rsidRDefault="00C07A46" w:rsidP="000362E2">
      <w:pPr>
        <w:suppressAutoHyphens w:val="0"/>
        <w:autoSpaceDE w:val="0"/>
        <w:autoSpaceDN w:val="0"/>
        <w:adjustRightInd w:val="0"/>
        <w:jc w:val="both"/>
        <w:rPr>
          <w:bCs/>
        </w:rPr>
      </w:pPr>
      <w:r w:rsidRPr="00E93836">
        <w:rPr>
          <w:bCs/>
        </w:rPr>
        <w:t>Enne kraavide setetest puhastamist tuleb lammutada koprapais</w:t>
      </w:r>
      <w:r w:rsidR="00E93836" w:rsidRPr="00E93836">
        <w:rPr>
          <w:bCs/>
        </w:rPr>
        <w:t>ud</w:t>
      </w:r>
      <w:r w:rsidR="001F3929" w:rsidRPr="00E93836">
        <w:rPr>
          <w:bCs/>
        </w:rPr>
        <w:t xml:space="preserve"> (</w:t>
      </w:r>
      <w:r w:rsidR="00E93836" w:rsidRPr="00E93836">
        <w:rPr>
          <w:bCs/>
        </w:rPr>
        <w:t>6tk</w:t>
      </w:r>
      <w:r w:rsidR="001F3929" w:rsidRPr="00E93836">
        <w:rPr>
          <w:bCs/>
        </w:rPr>
        <w:t>)</w:t>
      </w:r>
      <w:r w:rsidR="00740F96" w:rsidRPr="00E93836">
        <w:rPr>
          <w:bCs/>
        </w:rPr>
        <w:t>.</w:t>
      </w:r>
      <w:r w:rsidR="00981041" w:rsidRPr="00E93836">
        <w:rPr>
          <w:bCs/>
        </w:rPr>
        <w:t xml:space="preserve"> </w:t>
      </w:r>
      <w:r w:rsidRPr="00E93836">
        <w:rPr>
          <w:bCs/>
        </w:rPr>
        <w:t xml:space="preserve">Likvideeritud koprapaisu materjali peab paigaldama veejuhtme servast vähemalt 5 m kaugusele juhul, kui </w:t>
      </w:r>
      <w:r w:rsidRPr="007A7469">
        <w:rPr>
          <w:bCs/>
        </w:rPr>
        <w:t>materjal ei sega maa kasutamist või ära vedama. Koprapaisude lammutamise ja kaevetööde vahele peaks jääma piisavalt pikk periood, mille käigus leondunud pinnas saaks vabaneda liigsest veest ja saavutada stabiilsuse.</w:t>
      </w:r>
    </w:p>
    <w:p w14:paraId="2EB821EA" w14:textId="0A4F3FD1" w:rsidR="009853B7" w:rsidRPr="007A7469" w:rsidRDefault="00502974" w:rsidP="002942E1">
      <w:pPr>
        <w:suppressAutoHyphens w:val="0"/>
        <w:autoSpaceDE w:val="0"/>
        <w:autoSpaceDN w:val="0"/>
        <w:adjustRightInd w:val="0"/>
        <w:jc w:val="both"/>
        <w:rPr>
          <w:bCs/>
        </w:rPr>
      </w:pPr>
      <w:r w:rsidRPr="007A7469">
        <w:rPr>
          <w:bCs/>
        </w:rPr>
        <w:t xml:space="preserve">Kuivendussüsteemide  rekonstrueerimisel  taastatakse  kraavivõrk endisel kujul st. taastatakse  kraavide ja eesvoolude esialgne sügavus ja ristlõige. </w:t>
      </w:r>
      <w:r w:rsidR="001F3929" w:rsidRPr="007A7469">
        <w:rPr>
          <w:bCs/>
        </w:rPr>
        <w:t xml:space="preserve">Rekonstrueeritavate ja puhastatavate kuivenduskraavide puhul on ette nähtud põhja laius 0,6-1,0 m ning nõlvus 1:1,5 või 1:2. </w:t>
      </w:r>
    </w:p>
    <w:p w14:paraId="1D4FF212" w14:textId="5CE83BEF" w:rsidR="00536278" w:rsidRDefault="00536278" w:rsidP="00536278">
      <w:pPr>
        <w:suppressAutoHyphens w:val="0"/>
        <w:autoSpaceDE w:val="0"/>
        <w:autoSpaceDN w:val="0"/>
        <w:adjustRightInd w:val="0"/>
        <w:jc w:val="both"/>
        <w:rPr>
          <w:bCs/>
        </w:rPr>
      </w:pPr>
      <w:r w:rsidRPr="007A7469">
        <w:rPr>
          <w:bCs/>
        </w:rPr>
        <w:t>Eesvoolul 100 on ette nähtud ülavee poolses otsas ehk pikettide pk5...pk8 vahemikus ainult eesvoolu põhja puhastamine settest ning nõlvad jätta võimaluse korral ol.olevasse olukorda ning</w:t>
      </w:r>
      <w:r w:rsidRPr="00536278">
        <w:rPr>
          <w:bCs/>
        </w:rPr>
        <w:t xml:space="preserve"> piketist pk5 allavoolu on aga ette nähtud kogu voolusängi perimeetri üle kaevamine. Eesvoolu 100 rekonstrueerimise käigus on ette nähtud ka 25m ulatuses eesvoolu suudmelõigul voolusängi nõlvajalami ja põhja kindlustamine kividega </w:t>
      </w:r>
      <w:r w:rsidRPr="00536278">
        <w:rPr>
          <w:rFonts w:ascii="Cambria Math" w:hAnsi="Cambria Math" w:cs="Cambria Math"/>
          <w:bCs/>
        </w:rPr>
        <w:t>∅</w:t>
      </w:r>
      <w:r w:rsidRPr="00536278">
        <w:rPr>
          <w:bCs/>
        </w:rPr>
        <w:t>15-30cm ( TÜÜP K ).</w:t>
      </w:r>
      <w:r>
        <w:rPr>
          <w:bCs/>
        </w:rPr>
        <w:t xml:space="preserve"> </w:t>
      </w:r>
      <w:r w:rsidRPr="00536278">
        <w:rPr>
          <w:bCs/>
        </w:rPr>
        <w:t>Voolusängi nõlvajalami ja põhja kindlustus on ette nähtud rajada vastavalt Maaeluministeeriumi poolt 2019. aastal välja antud kogumikus „Maaparandusrajatiste tüüpjoonised“ toodud tüüpjoonistele</w:t>
      </w:r>
      <w:r>
        <w:rPr>
          <w:bCs/>
        </w:rPr>
        <w:t xml:space="preserve"> </w:t>
      </w:r>
      <w:r w:rsidRPr="00536278">
        <w:rPr>
          <w:bCs/>
        </w:rPr>
        <w:t>1.2 Nõlvajalami ja põhja kindlustamine (TÜÜP K)</w:t>
      </w:r>
      <w:r w:rsidR="00E542E9">
        <w:rPr>
          <w:bCs/>
        </w:rPr>
        <w:t xml:space="preserve">. </w:t>
      </w:r>
    </w:p>
    <w:p w14:paraId="70031BDF" w14:textId="1148A24C" w:rsidR="00D96179" w:rsidRPr="00D96179" w:rsidRDefault="000D18C1" w:rsidP="00D96179">
      <w:pPr>
        <w:suppressAutoHyphens w:val="0"/>
        <w:autoSpaceDE w:val="0"/>
        <w:autoSpaceDN w:val="0"/>
        <w:adjustRightInd w:val="0"/>
        <w:jc w:val="both"/>
        <w:rPr>
          <w:bCs/>
        </w:rPr>
      </w:pPr>
      <w:r>
        <w:rPr>
          <w:bCs/>
        </w:rPr>
        <w:t>E</w:t>
      </w:r>
      <w:r w:rsidRPr="000D18C1">
        <w:rPr>
          <w:bCs/>
        </w:rPr>
        <w:t>esvoolu</w:t>
      </w:r>
      <w:r>
        <w:rPr>
          <w:bCs/>
        </w:rPr>
        <w:t>l</w:t>
      </w:r>
      <w:r w:rsidRPr="000D18C1">
        <w:rPr>
          <w:bCs/>
        </w:rPr>
        <w:t xml:space="preserve"> 300</w:t>
      </w:r>
      <w:r w:rsidR="00905DB3">
        <w:rPr>
          <w:bCs/>
        </w:rPr>
        <w:t xml:space="preserve"> </w:t>
      </w:r>
      <w:r w:rsidR="00905DB3" w:rsidRPr="00905DB3">
        <w:rPr>
          <w:bCs/>
        </w:rPr>
        <w:t xml:space="preserve">rekonstrueerimise käigus on ette nähtud ka rekonstrueeritavasse eesvoolu 300 suubuvate drenaažisuudmete </w:t>
      </w:r>
      <w:r w:rsidR="00EA5FCF">
        <w:rPr>
          <w:bCs/>
        </w:rPr>
        <w:t xml:space="preserve">(13tk) </w:t>
      </w:r>
      <w:r w:rsidR="00905DB3" w:rsidRPr="00905DB3">
        <w:rPr>
          <w:bCs/>
        </w:rPr>
        <w:t>taastamine ehk ol.olevate drenaažsuudmete otsimine ja lammutamine sh. lammutatud drenaažsuudmete utiliseerimine ning uute drenaažisuudmete rajamine.</w:t>
      </w:r>
      <w:r w:rsidR="00D96179" w:rsidRPr="00D96179">
        <w:t xml:space="preserve"> </w:t>
      </w:r>
      <w:r w:rsidR="00D96179">
        <w:rPr>
          <w:bCs/>
        </w:rPr>
        <w:t>D</w:t>
      </w:r>
      <w:r w:rsidR="00D96179" w:rsidRPr="00D96179">
        <w:rPr>
          <w:bCs/>
        </w:rPr>
        <w:t>renaažisuudmed on ette nähtud taastada ning tähistada vastavalt Maaeluministeeriumi poolt 2019. aastal välja antud kogumikus „Maaparandusrajatiste tüüpjoonised“ toodud tüüpjoonistele:</w:t>
      </w:r>
    </w:p>
    <w:p w14:paraId="42513CC3" w14:textId="14FB0E33" w:rsidR="00D96179" w:rsidRPr="00D96179" w:rsidRDefault="00D96179" w:rsidP="00D96179">
      <w:pPr>
        <w:pStyle w:val="Loendilik"/>
        <w:numPr>
          <w:ilvl w:val="0"/>
          <w:numId w:val="10"/>
        </w:numPr>
        <w:suppressAutoHyphens w:val="0"/>
        <w:autoSpaceDE w:val="0"/>
        <w:autoSpaceDN w:val="0"/>
        <w:adjustRightInd w:val="0"/>
        <w:jc w:val="both"/>
        <w:rPr>
          <w:bCs/>
        </w:rPr>
      </w:pPr>
      <w:r w:rsidRPr="00D96179">
        <w:rPr>
          <w:bCs/>
        </w:rPr>
        <w:t>2.11 Drenaažisuudme tähis DTP-PL ja DTP-PU</w:t>
      </w:r>
    </w:p>
    <w:p w14:paraId="4194EB1E" w14:textId="519BCDBF" w:rsidR="00D96179" w:rsidRPr="00D96179" w:rsidRDefault="00D96179" w:rsidP="00D96179">
      <w:pPr>
        <w:pStyle w:val="Loendilik"/>
        <w:numPr>
          <w:ilvl w:val="0"/>
          <w:numId w:val="10"/>
        </w:numPr>
        <w:suppressAutoHyphens w:val="0"/>
        <w:autoSpaceDE w:val="0"/>
        <w:autoSpaceDN w:val="0"/>
        <w:adjustRightInd w:val="0"/>
        <w:jc w:val="both"/>
        <w:rPr>
          <w:bCs/>
        </w:rPr>
      </w:pPr>
      <w:r w:rsidRPr="00D96179">
        <w:rPr>
          <w:bCs/>
        </w:rPr>
        <w:t>2.12 Üksikdreeni ja drenaažikollektori suue kuni Di&lt;100 mm</w:t>
      </w:r>
    </w:p>
    <w:p w14:paraId="54503862" w14:textId="090CB56B" w:rsidR="000D18C1" w:rsidRPr="004C1160" w:rsidRDefault="00D96179" w:rsidP="00D96179">
      <w:pPr>
        <w:suppressAutoHyphens w:val="0"/>
        <w:autoSpaceDE w:val="0"/>
        <w:autoSpaceDN w:val="0"/>
        <w:adjustRightInd w:val="0"/>
        <w:jc w:val="both"/>
        <w:rPr>
          <w:bCs/>
          <w:highlight w:val="yellow"/>
        </w:rPr>
      </w:pPr>
      <w:r w:rsidRPr="00D96179">
        <w:rPr>
          <w:bCs/>
        </w:rPr>
        <w:t>NB! Kõigil taastatavatel drenaažisuudmetel on suudmetorude pikkuseks ettenähtud 6,0 m.</w:t>
      </w:r>
    </w:p>
    <w:p w14:paraId="2FF55488" w14:textId="77777777" w:rsidR="002201B0" w:rsidRPr="00E4347F" w:rsidRDefault="002201B0" w:rsidP="002201B0">
      <w:pPr>
        <w:suppressAutoHyphens w:val="0"/>
        <w:autoSpaceDE w:val="0"/>
        <w:autoSpaceDN w:val="0"/>
        <w:adjustRightInd w:val="0"/>
        <w:jc w:val="both"/>
        <w:rPr>
          <w:lang w:eastAsia="et-EE"/>
        </w:rPr>
      </w:pPr>
      <w:r w:rsidRPr="00E4347F">
        <w:rPr>
          <w:lang w:eastAsia="et-EE"/>
        </w:rPr>
        <w:t>Objektil teostatakse kaeveid järgnevas mahus:</w:t>
      </w:r>
    </w:p>
    <w:tbl>
      <w:tblPr>
        <w:tblW w:w="4965" w:type="dxa"/>
        <w:tblInd w:w="2728" w:type="dxa"/>
        <w:tblCellMar>
          <w:left w:w="70" w:type="dxa"/>
          <w:right w:w="70" w:type="dxa"/>
        </w:tblCellMar>
        <w:tblLook w:val="04A0" w:firstRow="1" w:lastRow="0" w:firstColumn="1" w:lastColumn="0" w:noHBand="0" w:noVBand="1"/>
      </w:tblPr>
      <w:tblGrid>
        <w:gridCol w:w="4005"/>
        <w:gridCol w:w="960"/>
      </w:tblGrid>
      <w:tr w:rsidR="0057440C" w:rsidRPr="00E4347F" w14:paraId="6080C095" w14:textId="77777777" w:rsidTr="004565EF">
        <w:trPr>
          <w:trHeight w:val="735"/>
        </w:trPr>
        <w:tc>
          <w:tcPr>
            <w:tcW w:w="400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B8B846" w14:textId="77777777" w:rsidR="0057440C" w:rsidRPr="00E4347F" w:rsidRDefault="0057440C" w:rsidP="0057440C">
            <w:pPr>
              <w:suppressAutoHyphens w:val="0"/>
              <w:jc w:val="center"/>
              <w:rPr>
                <w:color w:val="000000"/>
                <w:lang w:eastAsia="et-EE"/>
              </w:rPr>
            </w:pPr>
            <w:r w:rsidRPr="00E4347F">
              <w:rPr>
                <w:color w:val="000000"/>
                <w:lang w:eastAsia="et-EE"/>
              </w:rPr>
              <w:t>Veejuhtme liik</w:t>
            </w:r>
          </w:p>
        </w:tc>
        <w:tc>
          <w:tcPr>
            <w:tcW w:w="960" w:type="dxa"/>
            <w:tcBorders>
              <w:top w:val="single" w:sz="4" w:space="0" w:color="auto"/>
              <w:left w:val="nil"/>
              <w:bottom w:val="single" w:sz="4" w:space="0" w:color="auto"/>
              <w:right w:val="single" w:sz="4" w:space="0" w:color="auto"/>
            </w:tcBorders>
            <w:shd w:val="clear" w:color="auto" w:fill="auto"/>
            <w:vAlign w:val="center"/>
            <w:hideMark/>
          </w:tcPr>
          <w:p w14:paraId="56825196" w14:textId="77777777" w:rsidR="0057440C" w:rsidRPr="00E4347F" w:rsidRDefault="0057440C" w:rsidP="0057440C">
            <w:pPr>
              <w:suppressAutoHyphens w:val="0"/>
              <w:jc w:val="center"/>
              <w:rPr>
                <w:color w:val="000000"/>
                <w:lang w:eastAsia="et-EE"/>
              </w:rPr>
            </w:pPr>
            <w:r w:rsidRPr="00E4347F">
              <w:rPr>
                <w:color w:val="000000"/>
                <w:lang w:eastAsia="et-EE"/>
              </w:rPr>
              <w:t>Pikkus (km)</w:t>
            </w:r>
          </w:p>
        </w:tc>
      </w:tr>
      <w:tr w:rsidR="00A722D6" w:rsidRPr="00E4347F" w14:paraId="03CF483D" w14:textId="77777777" w:rsidTr="00F52FD5">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4668ECD8" w14:textId="5CEFF962" w:rsidR="00A722D6" w:rsidRPr="00E4347F" w:rsidRDefault="0002590A" w:rsidP="00A722D6">
            <w:r w:rsidRPr="00E4347F">
              <w:t>RE - rekonstrueeritav eesvool</w:t>
            </w:r>
          </w:p>
        </w:tc>
        <w:tc>
          <w:tcPr>
            <w:tcW w:w="960" w:type="dxa"/>
            <w:tcBorders>
              <w:top w:val="single" w:sz="4" w:space="0" w:color="auto"/>
              <w:left w:val="nil"/>
              <w:bottom w:val="single" w:sz="4" w:space="0" w:color="auto"/>
              <w:right w:val="single" w:sz="4" w:space="0" w:color="auto"/>
            </w:tcBorders>
            <w:shd w:val="clear" w:color="auto" w:fill="auto"/>
            <w:noWrap/>
          </w:tcPr>
          <w:p w14:paraId="4252F6B5" w14:textId="61CA1FF3" w:rsidR="00A722D6" w:rsidRPr="00E4347F" w:rsidRDefault="0002590A" w:rsidP="00A722D6">
            <w:pPr>
              <w:jc w:val="right"/>
            </w:pPr>
            <w:r w:rsidRPr="00E4347F">
              <w:t>3,</w:t>
            </w:r>
            <w:r w:rsidR="00F2105A" w:rsidRPr="00E4347F">
              <w:t>496</w:t>
            </w:r>
          </w:p>
        </w:tc>
      </w:tr>
      <w:tr w:rsidR="00F52FD5" w:rsidRPr="00E4347F" w14:paraId="0E5623FF" w14:textId="77777777" w:rsidTr="008175D4">
        <w:trPr>
          <w:trHeight w:val="300"/>
        </w:trPr>
        <w:tc>
          <w:tcPr>
            <w:tcW w:w="4005" w:type="dxa"/>
            <w:tcBorders>
              <w:top w:val="nil"/>
              <w:left w:val="single" w:sz="4" w:space="0" w:color="auto"/>
              <w:bottom w:val="single" w:sz="4" w:space="0" w:color="auto"/>
              <w:right w:val="single" w:sz="4" w:space="0" w:color="auto"/>
            </w:tcBorders>
            <w:shd w:val="clear" w:color="auto" w:fill="auto"/>
            <w:noWrap/>
          </w:tcPr>
          <w:p w14:paraId="15A9E461" w14:textId="7A905B2A" w:rsidR="00F52FD5" w:rsidRPr="00E4347F" w:rsidRDefault="00F52FD5" w:rsidP="00F52FD5">
            <w:r w:rsidRPr="00E4347F">
              <w:t>RK - rekonstrueeritav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31AB2924" w14:textId="56A39319" w:rsidR="00F52FD5" w:rsidRPr="00E4347F" w:rsidRDefault="00F2105A" w:rsidP="00F52FD5">
            <w:pPr>
              <w:jc w:val="right"/>
            </w:pPr>
            <w:r w:rsidRPr="00E4347F">
              <w:t>9,124</w:t>
            </w:r>
          </w:p>
        </w:tc>
      </w:tr>
      <w:tr w:rsidR="00F52FD5" w:rsidRPr="00E4347F" w14:paraId="0A2B926F" w14:textId="77777777" w:rsidTr="008175D4">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2C48C3E9" w14:textId="7D7E1979" w:rsidR="00F52FD5" w:rsidRPr="00E4347F" w:rsidRDefault="00F52FD5" w:rsidP="00F52FD5">
            <w:r w:rsidRPr="00E4347F">
              <w:t>RT - rekonstrueeritav teekraav</w:t>
            </w:r>
          </w:p>
        </w:tc>
        <w:tc>
          <w:tcPr>
            <w:tcW w:w="960" w:type="dxa"/>
            <w:tcBorders>
              <w:top w:val="single" w:sz="4" w:space="0" w:color="auto"/>
              <w:left w:val="nil"/>
              <w:bottom w:val="single" w:sz="4" w:space="0" w:color="auto"/>
              <w:right w:val="single" w:sz="4" w:space="0" w:color="auto"/>
            </w:tcBorders>
            <w:shd w:val="clear" w:color="auto" w:fill="auto"/>
            <w:noWrap/>
          </w:tcPr>
          <w:p w14:paraId="7E908AD9" w14:textId="1ED78106" w:rsidR="00F52FD5" w:rsidRPr="00E4347F" w:rsidRDefault="00F2105A" w:rsidP="00F52FD5">
            <w:pPr>
              <w:jc w:val="right"/>
            </w:pPr>
            <w:r w:rsidRPr="00E4347F">
              <w:t>0,345</w:t>
            </w:r>
          </w:p>
        </w:tc>
      </w:tr>
      <w:tr w:rsidR="00F52FD5" w:rsidRPr="00E4347F" w14:paraId="109CB8FC" w14:textId="77777777" w:rsidTr="008175D4">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69C9FCB3" w14:textId="3713138B" w:rsidR="00F52FD5" w:rsidRPr="00E4347F" w:rsidRDefault="00F52FD5" w:rsidP="00F52FD5">
            <w:r w:rsidRPr="00E4347F">
              <w:t>ET - ehitatav teekraav</w:t>
            </w:r>
          </w:p>
        </w:tc>
        <w:tc>
          <w:tcPr>
            <w:tcW w:w="960" w:type="dxa"/>
            <w:tcBorders>
              <w:top w:val="single" w:sz="4" w:space="0" w:color="auto"/>
              <w:left w:val="nil"/>
              <w:bottom w:val="single" w:sz="4" w:space="0" w:color="auto"/>
              <w:right w:val="single" w:sz="4" w:space="0" w:color="auto"/>
            </w:tcBorders>
            <w:shd w:val="clear" w:color="auto" w:fill="auto"/>
            <w:noWrap/>
          </w:tcPr>
          <w:p w14:paraId="04F0453C" w14:textId="56B7ADF4" w:rsidR="00F52FD5" w:rsidRPr="00E4347F" w:rsidRDefault="00F2105A" w:rsidP="00F52FD5">
            <w:pPr>
              <w:jc w:val="right"/>
            </w:pPr>
            <w:r w:rsidRPr="00E4347F">
              <w:t>0,373</w:t>
            </w:r>
          </w:p>
        </w:tc>
      </w:tr>
      <w:tr w:rsidR="00F52FD5" w:rsidRPr="00E4347F" w14:paraId="7ACFA12D" w14:textId="77777777" w:rsidTr="008175D4">
        <w:trPr>
          <w:trHeight w:val="300"/>
        </w:trPr>
        <w:tc>
          <w:tcPr>
            <w:tcW w:w="4005" w:type="dxa"/>
            <w:tcBorders>
              <w:top w:val="single" w:sz="4" w:space="0" w:color="auto"/>
              <w:left w:val="single" w:sz="4" w:space="0" w:color="auto"/>
              <w:bottom w:val="single" w:sz="4" w:space="0" w:color="auto"/>
              <w:right w:val="single" w:sz="4" w:space="0" w:color="auto"/>
            </w:tcBorders>
            <w:shd w:val="clear" w:color="auto" w:fill="auto"/>
            <w:noWrap/>
          </w:tcPr>
          <w:p w14:paraId="4E33F9CC" w14:textId="28D07741" w:rsidR="00F52FD5" w:rsidRPr="00E4347F" w:rsidRDefault="00F52FD5" w:rsidP="00F52FD5">
            <w:r w:rsidRPr="00E4347F">
              <w:lastRenderedPageBreak/>
              <w:t>EK - ehitatav kuivenduskraav</w:t>
            </w:r>
          </w:p>
        </w:tc>
        <w:tc>
          <w:tcPr>
            <w:tcW w:w="960" w:type="dxa"/>
            <w:tcBorders>
              <w:top w:val="single" w:sz="4" w:space="0" w:color="auto"/>
              <w:left w:val="nil"/>
              <w:bottom w:val="single" w:sz="4" w:space="0" w:color="auto"/>
              <w:right w:val="single" w:sz="4" w:space="0" w:color="auto"/>
            </w:tcBorders>
            <w:shd w:val="clear" w:color="auto" w:fill="auto"/>
            <w:noWrap/>
          </w:tcPr>
          <w:p w14:paraId="3B02F076" w14:textId="3AA50F63" w:rsidR="00F52FD5" w:rsidRPr="00E4347F" w:rsidRDefault="00F2105A" w:rsidP="00F52FD5">
            <w:pPr>
              <w:jc w:val="right"/>
            </w:pPr>
            <w:r w:rsidRPr="00E4347F">
              <w:t>0,27</w:t>
            </w:r>
            <w:r w:rsidR="00E4347F" w:rsidRPr="00E4347F">
              <w:t>0</w:t>
            </w:r>
          </w:p>
        </w:tc>
      </w:tr>
      <w:tr w:rsidR="00F52FD5" w:rsidRPr="004C1160" w14:paraId="398B3693" w14:textId="77777777" w:rsidTr="004565EF">
        <w:trPr>
          <w:trHeight w:val="300"/>
        </w:trPr>
        <w:tc>
          <w:tcPr>
            <w:tcW w:w="4005" w:type="dxa"/>
            <w:tcBorders>
              <w:top w:val="nil"/>
              <w:left w:val="single" w:sz="4" w:space="0" w:color="auto"/>
              <w:bottom w:val="single" w:sz="4" w:space="0" w:color="auto"/>
              <w:right w:val="single" w:sz="4" w:space="0" w:color="auto"/>
            </w:tcBorders>
            <w:shd w:val="clear" w:color="auto" w:fill="auto"/>
            <w:hideMark/>
          </w:tcPr>
          <w:p w14:paraId="7C4BEB97" w14:textId="27956E68" w:rsidR="00F52FD5" w:rsidRPr="00E4347F" w:rsidRDefault="00F52FD5" w:rsidP="00F52FD5">
            <w:pPr>
              <w:suppressAutoHyphens w:val="0"/>
              <w:rPr>
                <w:b/>
                <w:bCs/>
                <w:color w:val="000000"/>
                <w:lang w:eastAsia="et-EE"/>
              </w:rPr>
            </w:pPr>
            <w:r w:rsidRPr="00E4347F">
              <w:rPr>
                <w:b/>
                <w:bCs/>
              </w:rPr>
              <w:t>KOKKU</w:t>
            </w:r>
          </w:p>
        </w:tc>
        <w:tc>
          <w:tcPr>
            <w:tcW w:w="960" w:type="dxa"/>
            <w:tcBorders>
              <w:top w:val="single" w:sz="4" w:space="0" w:color="auto"/>
              <w:left w:val="nil"/>
              <w:bottom w:val="single" w:sz="4" w:space="0" w:color="auto"/>
              <w:right w:val="single" w:sz="4" w:space="0" w:color="auto"/>
            </w:tcBorders>
            <w:shd w:val="clear" w:color="auto" w:fill="auto"/>
            <w:noWrap/>
            <w:hideMark/>
          </w:tcPr>
          <w:p w14:paraId="0799FCFD" w14:textId="0D063A49" w:rsidR="00F52FD5" w:rsidRPr="00E4347F" w:rsidRDefault="00E4347F" w:rsidP="00F52FD5">
            <w:pPr>
              <w:suppressAutoHyphens w:val="0"/>
              <w:jc w:val="right"/>
              <w:rPr>
                <w:b/>
                <w:bCs/>
                <w:color w:val="000000"/>
                <w:lang w:eastAsia="et-EE"/>
              </w:rPr>
            </w:pPr>
            <w:r w:rsidRPr="00E4347F">
              <w:rPr>
                <w:b/>
                <w:bCs/>
              </w:rPr>
              <w:t>13,608</w:t>
            </w:r>
          </w:p>
        </w:tc>
      </w:tr>
    </w:tbl>
    <w:p w14:paraId="2CB975E0" w14:textId="151474DC" w:rsidR="0057440C" w:rsidRPr="003400F5" w:rsidRDefault="0029505A" w:rsidP="00A500C3">
      <w:pPr>
        <w:suppressAutoHyphens w:val="0"/>
        <w:autoSpaceDE w:val="0"/>
        <w:autoSpaceDN w:val="0"/>
        <w:adjustRightInd w:val="0"/>
        <w:jc w:val="both"/>
        <w:rPr>
          <w:bCs/>
          <w:lang w:eastAsia="et-EE"/>
        </w:rPr>
      </w:pPr>
      <w:r w:rsidRPr="00E70F9B">
        <w:rPr>
          <w:bCs/>
          <w:lang w:eastAsia="et-EE"/>
        </w:rPr>
        <w:t xml:space="preserve">Metsamaa kraavi mullavalli taha kogunev vesi tuleb läbi valli kraavi juhtida  30cm läbimõõdu ja </w:t>
      </w:r>
      <w:r w:rsidR="0080739F" w:rsidRPr="00E70F9B">
        <w:rPr>
          <w:bCs/>
          <w:lang w:eastAsia="et-EE"/>
        </w:rPr>
        <w:t>9</w:t>
      </w:r>
      <w:r w:rsidRPr="00E70F9B">
        <w:rPr>
          <w:bCs/>
          <w:lang w:eastAsia="et-EE"/>
        </w:rPr>
        <w:t xml:space="preserve">m pikkuse plasttoruga Di 300mm SN8 (veeviimar, tüüp VV-300). Veeviimarid on ette nähtud </w:t>
      </w:r>
      <w:r w:rsidRPr="003400F5">
        <w:rPr>
          <w:bCs/>
          <w:lang w:eastAsia="et-EE"/>
        </w:rPr>
        <w:t>ehitada vastav</w:t>
      </w:r>
      <w:r w:rsidR="003C7221" w:rsidRPr="003400F5">
        <w:rPr>
          <w:bCs/>
          <w:lang w:eastAsia="et-EE"/>
        </w:rPr>
        <w:t>alt tüüpjoonisele 1.7 (2013.a).</w:t>
      </w:r>
      <w:r w:rsidR="0057440C" w:rsidRPr="003400F5">
        <w:rPr>
          <w:bCs/>
          <w:lang w:eastAsia="et-EE"/>
        </w:rPr>
        <w:t xml:space="preserve"> </w:t>
      </w:r>
      <w:r w:rsidR="003C7221" w:rsidRPr="003400F5">
        <w:rPr>
          <w:bCs/>
          <w:lang w:eastAsia="et-EE"/>
        </w:rPr>
        <w:t xml:space="preserve">Ette on nähtud </w:t>
      </w:r>
      <w:r w:rsidR="00E70F9B" w:rsidRPr="003400F5">
        <w:rPr>
          <w:bCs/>
          <w:lang w:eastAsia="et-EE"/>
        </w:rPr>
        <w:t>30</w:t>
      </w:r>
      <w:r w:rsidR="003C7221" w:rsidRPr="003400F5">
        <w:rPr>
          <w:bCs/>
          <w:lang w:eastAsia="et-EE"/>
        </w:rPr>
        <w:t xml:space="preserve"> veeviimari paigutus, mille t</w:t>
      </w:r>
      <w:r w:rsidR="0057440C" w:rsidRPr="003400F5">
        <w:rPr>
          <w:bCs/>
          <w:lang w:eastAsia="et-EE"/>
        </w:rPr>
        <w:t>äpsemad paigaldamise asukohad täpsustatakse ehituse ajal. Üldjuhul paigutatakse veeviimarid sinna kus on märgata vee kogunemist mulde taha.</w:t>
      </w:r>
    </w:p>
    <w:p w14:paraId="6308DFAA" w14:textId="043FC7B2" w:rsidR="00BF765B" w:rsidRDefault="009E37DB" w:rsidP="00A51CF2">
      <w:pPr>
        <w:suppressAutoHyphens w:val="0"/>
        <w:autoSpaceDE w:val="0"/>
        <w:autoSpaceDN w:val="0"/>
        <w:adjustRightInd w:val="0"/>
        <w:jc w:val="both"/>
      </w:pPr>
      <w:r w:rsidRPr="003400F5">
        <w:rPr>
          <w:rFonts w:eastAsia="Calibri"/>
          <w:bCs/>
          <w:lang w:eastAsia="en-US"/>
        </w:rPr>
        <w:t>Väljaküla Mets</w:t>
      </w:r>
      <w:r w:rsidR="00257ACC" w:rsidRPr="003400F5">
        <w:rPr>
          <w:bCs/>
          <w:lang w:eastAsia="et-EE"/>
        </w:rPr>
        <w:t xml:space="preserve"> o</w:t>
      </w:r>
      <w:r w:rsidR="00EE4E54" w:rsidRPr="003400F5">
        <w:rPr>
          <w:bCs/>
          <w:lang w:eastAsia="et-EE"/>
        </w:rPr>
        <w:t xml:space="preserve">bjektil </w:t>
      </w:r>
      <w:r w:rsidR="00E7468F" w:rsidRPr="003400F5">
        <w:rPr>
          <w:bCs/>
          <w:lang w:eastAsia="et-EE"/>
        </w:rPr>
        <w:t xml:space="preserve">on ette nähtud </w:t>
      </w:r>
      <w:r w:rsidRPr="003400F5">
        <w:rPr>
          <w:bCs/>
          <w:lang w:eastAsia="et-EE"/>
        </w:rPr>
        <w:t>kahe truubi uuendamine, ühe truubi rekonstrueerimine, kahekümne nelja truubi rajamine ja ühe truubi likvideerimine. Samuti on ette nähtud üha palkidest ülepääsu ja ühe betoontaladest ülepääsu lammutamine ning utiliseerimine.</w:t>
      </w:r>
      <w:r w:rsidR="001F3929" w:rsidRPr="003400F5">
        <w:rPr>
          <w:bCs/>
          <w:lang w:eastAsia="et-EE"/>
        </w:rPr>
        <w:t>.</w:t>
      </w:r>
      <w:r w:rsidR="0022146B" w:rsidRPr="003400F5">
        <w:rPr>
          <w:bCs/>
          <w:lang w:eastAsia="et-EE"/>
        </w:rPr>
        <w:t xml:space="preserve"> </w:t>
      </w:r>
      <w:r w:rsidR="006A77F2" w:rsidRPr="003400F5">
        <w:rPr>
          <w:bCs/>
          <w:lang w:eastAsia="et-EE"/>
        </w:rPr>
        <w:t>Plasttruubid rajatakse läbimõõduga</w:t>
      </w:r>
      <w:r w:rsidR="00142B95" w:rsidRPr="003400F5">
        <w:rPr>
          <w:bCs/>
          <w:lang w:eastAsia="et-EE"/>
        </w:rPr>
        <w:t xml:space="preserve"> </w:t>
      </w:r>
      <w:r w:rsidR="0022146B" w:rsidRPr="003400F5">
        <w:rPr>
          <w:bCs/>
          <w:lang w:eastAsia="et-EE"/>
        </w:rPr>
        <w:t>4</w:t>
      </w:r>
      <w:r w:rsidR="009F6B29" w:rsidRPr="003400F5">
        <w:rPr>
          <w:bCs/>
          <w:lang w:eastAsia="et-EE"/>
        </w:rPr>
        <w:t xml:space="preserve">0 cm kuni </w:t>
      </w:r>
      <w:r w:rsidR="00BC7DB7" w:rsidRPr="003400F5">
        <w:rPr>
          <w:bCs/>
          <w:lang w:eastAsia="et-EE"/>
        </w:rPr>
        <w:t>6</w:t>
      </w:r>
      <w:r w:rsidR="009F6B29" w:rsidRPr="003400F5">
        <w:rPr>
          <w:bCs/>
          <w:lang w:eastAsia="et-EE"/>
        </w:rPr>
        <w:t>0 cm</w:t>
      </w:r>
      <w:r w:rsidR="00142B95" w:rsidRPr="003400F5">
        <w:rPr>
          <w:bCs/>
          <w:lang w:eastAsia="et-EE"/>
        </w:rPr>
        <w:t>.</w:t>
      </w:r>
      <w:r w:rsidR="003619D4" w:rsidRPr="003400F5">
        <w:rPr>
          <w:bCs/>
          <w:lang w:eastAsia="et-EE"/>
        </w:rPr>
        <w:t xml:space="preserve"> </w:t>
      </w:r>
      <w:r w:rsidR="00F901A0" w:rsidRPr="003400F5">
        <w:rPr>
          <w:bCs/>
        </w:rPr>
        <w:t>Plasttruubitorud</w:t>
      </w:r>
      <w:r w:rsidR="005554AA" w:rsidRPr="003400F5">
        <w:rPr>
          <w:bCs/>
        </w:rPr>
        <w:t xml:space="preserve"> </w:t>
      </w:r>
      <w:r w:rsidR="00F901A0" w:rsidRPr="003400F5">
        <w:rPr>
          <w:bCs/>
        </w:rPr>
        <w:t>peavad vastama ringjäi</w:t>
      </w:r>
      <w:r w:rsidR="00BE1455" w:rsidRPr="003400F5">
        <w:rPr>
          <w:bCs/>
        </w:rPr>
        <w:t>kusele SN8</w:t>
      </w:r>
      <w:r w:rsidR="00BE1455" w:rsidRPr="00BC7DB7">
        <w:rPr>
          <w:bCs/>
        </w:rPr>
        <w:t>, ISO 9969 ja olema</w:t>
      </w:r>
      <w:r w:rsidR="00F901A0" w:rsidRPr="00BC7DB7">
        <w:rPr>
          <w:bCs/>
        </w:rPr>
        <w:t xml:space="preserve"> seest siledaseinalised.</w:t>
      </w:r>
      <w:r w:rsidR="004937F1" w:rsidRPr="00BC7DB7">
        <w:t xml:space="preserve"> </w:t>
      </w:r>
      <w:r w:rsidR="004937F1" w:rsidRPr="00BC7DB7">
        <w:rPr>
          <w:bCs/>
        </w:rPr>
        <w:t>Uute truupide vähim piki</w:t>
      </w:r>
      <w:r w:rsidR="006A77F2" w:rsidRPr="00BC7DB7">
        <w:rPr>
          <w:bCs/>
        </w:rPr>
        <w:t xml:space="preserve"> </w:t>
      </w:r>
      <w:r w:rsidR="004937F1" w:rsidRPr="00BC7DB7">
        <w:rPr>
          <w:bCs/>
        </w:rPr>
        <w:t>kalle peab olema 1%. Truupide nõutav eluiga peab olema 50a.</w:t>
      </w:r>
      <w:r w:rsidR="00F901A0" w:rsidRPr="00BC7DB7">
        <w:rPr>
          <w:bCs/>
        </w:rPr>
        <w:t xml:space="preserve"> </w:t>
      </w:r>
      <w:r w:rsidR="00111E0A" w:rsidRPr="00BC7DB7">
        <w:rPr>
          <w:bCs/>
        </w:rPr>
        <w:t>Truubitorude</w:t>
      </w:r>
      <w:r w:rsidR="005554AA" w:rsidRPr="00BC7DB7">
        <w:rPr>
          <w:bCs/>
        </w:rPr>
        <w:t xml:space="preserve"> m</w:t>
      </w:r>
      <w:r w:rsidR="00111E0A" w:rsidRPr="00BC7DB7">
        <w:rPr>
          <w:bCs/>
        </w:rPr>
        <w:t>aksimaalne paigaldusjärgne lubatud deformatsioon on</w:t>
      </w:r>
      <w:r w:rsidR="00B1080F" w:rsidRPr="00BC7DB7">
        <w:rPr>
          <w:bCs/>
        </w:rPr>
        <w:t xml:space="preserve"> 6%</w:t>
      </w:r>
      <w:r w:rsidR="00111E0A" w:rsidRPr="00BC7DB7">
        <w:rPr>
          <w:bCs/>
        </w:rPr>
        <w:t>.</w:t>
      </w:r>
      <w:r w:rsidR="00B1080F" w:rsidRPr="00BC7DB7">
        <w:t xml:space="preserve"> </w:t>
      </w:r>
      <w:r w:rsidR="008628F3" w:rsidRPr="00BC7DB7">
        <w:rPr>
          <w:bCs/>
        </w:rPr>
        <w:t>Truupide paigaldamise</w:t>
      </w:r>
      <w:r w:rsidR="00A81856" w:rsidRPr="00BC7DB7">
        <w:rPr>
          <w:bCs/>
        </w:rPr>
        <w:t>l lähtuda maaparandusrajatiste</w:t>
      </w:r>
      <w:r w:rsidR="008628F3" w:rsidRPr="00BC7DB7">
        <w:rPr>
          <w:bCs/>
        </w:rPr>
        <w:t xml:space="preserve"> tüüpjoonistest (2013).</w:t>
      </w:r>
      <w:r w:rsidR="002F4777" w:rsidRPr="00BC7DB7">
        <w:t xml:space="preserve"> </w:t>
      </w:r>
      <w:r w:rsidR="00E80A4E" w:rsidRPr="00BC7DB7">
        <w:t xml:space="preserve">Truubitorud tuleb paigaldada vähemalt 15 cm liivalusele. Kinni aetav kaevik tuleb toru ümber korralikult 15-30 cm kihtidena tihendada. </w:t>
      </w:r>
      <w:r w:rsidR="00A51CF2" w:rsidRPr="00BC7DB7">
        <w:t>Truubi kohal peab tee muldkeha ja katendi kogupaksus olema Ø 40cm ja Ø 50cm plasttruubil vähemalt 0,50m</w:t>
      </w:r>
      <w:r w:rsidR="00BC7DB7">
        <w:t xml:space="preserve"> ja</w:t>
      </w:r>
      <w:r w:rsidR="00A51CF2" w:rsidRPr="00BC7DB7">
        <w:t xml:space="preserve"> Ø 60 cm plasttruubil vähemalt 0,55m</w:t>
      </w:r>
      <w:r w:rsidR="00502974" w:rsidRPr="00BC7DB7">
        <w:t>.</w:t>
      </w:r>
    </w:p>
    <w:p w14:paraId="1DDCA3A6" w14:textId="1CAE2788" w:rsidR="007E39DF" w:rsidRPr="00BC7DB7" w:rsidRDefault="007E39DF" w:rsidP="00A51CF2">
      <w:pPr>
        <w:suppressAutoHyphens w:val="0"/>
        <w:autoSpaceDE w:val="0"/>
        <w:autoSpaceDN w:val="0"/>
        <w:adjustRightInd w:val="0"/>
        <w:jc w:val="both"/>
        <w:rPr>
          <w:bCs/>
        </w:rPr>
      </w:pPr>
      <w:r w:rsidRPr="007E39DF">
        <w:rPr>
          <w:bCs/>
        </w:rPr>
        <w:t>Uuendatavad truubid paiknevad eesvoolul 200 ning mõlema truubi uuendamise käigus on ette nähtud truupide puhastamine settest käsitsi ning truubile T2-1 on ette nähtud ka MA</w:t>
      </w:r>
      <w:r w:rsidR="00423261">
        <w:rPr>
          <w:bCs/>
        </w:rPr>
        <w:t>O</w:t>
      </w:r>
      <w:r w:rsidRPr="007E39DF">
        <w:rPr>
          <w:bCs/>
        </w:rPr>
        <w:t xml:space="preserve"> otsaku rajamine. </w:t>
      </w:r>
      <w:r w:rsidR="00423261">
        <w:rPr>
          <w:bCs/>
        </w:rPr>
        <w:t>T</w:t>
      </w:r>
      <w:r w:rsidRPr="007E39DF">
        <w:rPr>
          <w:bCs/>
        </w:rPr>
        <w:t>ruubi T2-1 näol on tegemist Ø60cm plasttruubiga</w:t>
      </w:r>
      <w:r w:rsidR="00423261">
        <w:rPr>
          <w:bCs/>
        </w:rPr>
        <w:t xml:space="preserve"> ja </w:t>
      </w:r>
      <w:r w:rsidRPr="007E39DF">
        <w:rPr>
          <w:bCs/>
        </w:rPr>
        <w:t>truubi T2-2 näol on tegemist Ø=0,75m betoontorudest truubiga</w:t>
      </w:r>
      <w:r w:rsidR="00423261">
        <w:rPr>
          <w:bCs/>
        </w:rPr>
        <w:t xml:space="preserve">. </w:t>
      </w:r>
    </w:p>
    <w:p w14:paraId="29C4501B" w14:textId="135BC9E9" w:rsidR="006A77F2" w:rsidRPr="00EF7A4C" w:rsidRDefault="00A81856" w:rsidP="00A500C3">
      <w:pPr>
        <w:suppressAutoHyphens w:val="0"/>
        <w:autoSpaceDE w:val="0"/>
        <w:autoSpaceDN w:val="0"/>
        <w:adjustRightInd w:val="0"/>
        <w:jc w:val="both"/>
      </w:pPr>
      <w:r w:rsidRPr="00EF7A4C">
        <w:rPr>
          <w:bCs/>
        </w:rPr>
        <w:t xml:space="preserve">Kõikidele </w:t>
      </w:r>
      <w:r w:rsidR="00E80A4E" w:rsidRPr="00EF7A4C">
        <w:rPr>
          <w:bCs/>
        </w:rPr>
        <w:t>truup</w:t>
      </w:r>
      <w:r w:rsidRPr="00EF7A4C">
        <w:rPr>
          <w:bCs/>
        </w:rPr>
        <w:t>idele on ette nähtud ehitada</w:t>
      </w:r>
      <w:r w:rsidR="00E80A4E" w:rsidRPr="00EF7A4C">
        <w:rPr>
          <w:bCs/>
        </w:rPr>
        <w:t xml:space="preserve"> otsakutele kindlustised järgnevate tüüpotsakutega: </w:t>
      </w:r>
      <w:r w:rsidR="0022146B" w:rsidRPr="00EF7A4C">
        <w:rPr>
          <w:bCs/>
        </w:rPr>
        <w:t>4</w:t>
      </w:r>
      <w:r w:rsidR="00412ECE" w:rsidRPr="00EF7A4C">
        <w:rPr>
          <w:bCs/>
        </w:rPr>
        <w:t xml:space="preserve">0 </w:t>
      </w:r>
      <w:r w:rsidR="00CF50E8" w:rsidRPr="00EF7A4C">
        <w:rPr>
          <w:bCs/>
        </w:rPr>
        <w:t>kuni</w:t>
      </w:r>
      <w:r w:rsidR="00412ECE" w:rsidRPr="00EF7A4C">
        <w:rPr>
          <w:bCs/>
        </w:rPr>
        <w:t xml:space="preserve"> </w:t>
      </w:r>
      <w:r w:rsidR="00525CB9" w:rsidRPr="00EF7A4C">
        <w:rPr>
          <w:bCs/>
        </w:rPr>
        <w:t>6</w:t>
      </w:r>
      <w:r w:rsidR="00412ECE" w:rsidRPr="00EF7A4C">
        <w:rPr>
          <w:bCs/>
        </w:rPr>
        <w:t>0</w:t>
      </w:r>
      <w:r w:rsidR="00EF7A4C" w:rsidRPr="00EF7A4C">
        <w:rPr>
          <w:bCs/>
        </w:rPr>
        <w:t xml:space="preserve"> truupidel</w:t>
      </w:r>
      <w:r w:rsidR="00412ECE" w:rsidRPr="00EF7A4C">
        <w:rPr>
          <w:bCs/>
        </w:rPr>
        <w:t xml:space="preserve"> </w:t>
      </w:r>
      <w:r w:rsidR="00E80A4E" w:rsidRPr="00EF7A4C">
        <w:rPr>
          <w:bCs/>
        </w:rPr>
        <w:t xml:space="preserve">MAO </w:t>
      </w:r>
      <w:r w:rsidR="00502974" w:rsidRPr="00EF7A4C">
        <w:rPr>
          <w:bCs/>
        </w:rPr>
        <w:t xml:space="preserve">ja </w:t>
      </w:r>
      <w:r w:rsidR="00BC7DB7" w:rsidRPr="00EF7A4C">
        <w:rPr>
          <w:bCs/>
        </w:rPr>
        <w:t xml:space="preserve">kahel </w:t>
      </w:r>
      <w:r w:rsidR="00EF7A4C" w:rsidRPr="00EF7A4C">
        <w:rPr>
          <w:bCs/>
        </w:rPr>
        <w:t xml:space="preserve">50 truubil  </w:t>
      </w:r>
      <w:r w:rsidR="00CF50E8" w:rsidRPr="00EF7A4C">
        <w:rPr>
          <w:bCs/>
        </w:rPr>
        <w:t>K</w:t>
      </w:r>
      <w:r w:rsidR="00E80A4E" w:rsidRPr="00EF7A4C">
        <w:rPr>
          <w:bCs/>
        </w:rPr>
        <w:t xml:space="preserve">OK. </w:t>
      </w:r>
      <w:r w:rsidR="00D93D2A" w:rsidRPr="00EF7A4C">
        <w:rPr>
          <w:bCs/>
        </w:rPr>
        <w:t>Otsakute rajamiseks truupidele tuleb kasutada nõlvust 1:1,</w:t>
      </w:r>
      <w:r w:rsidR="00CF50E8" w:rsidRPr="00EF7A4C">
        <w:rPr>
          <w:bCs/>
        </w:rPr>
        <w:t>7</w:t>
      </w:r>
      <w:r w:rsidR="00D93D2A" w:rsidRPr="00EF7A4C">
        <w:rPr>
          <w:bCs/>
        </w:rPr>
        <w:t xml:space="preserve">5 ning järgida vastavaid tüüpjooniseid väljaandest „Maaparandusrajatiste tüüpjoonised“ (Tallinn 2013). </w:t>
      </w:r>
      <w:r w:rsidR="00CF50E8" w:rsidRPr="00EF7A4C">
        <w:t>K</w:t>
      </w:r>
      <w:r w:rsidR="006A77F2" w:rsidRPr="00EF7A4C">
        <w:t>OK tüüpi otsakute ehitamisel tuleb kivikindlustuse alune kraavi nõlv süvistada, et peale kindlustuse ehitamist kindlustus ja nõlv oleksid ühes tasapinnas.</w:t>
      </w:r>
      <w:r w:rsidR="00412ECE" w:rsidRPr="00EF7A4C">
        <w:t xml:space="preserve"> </w:t>
      </w:r>
      <w:r w:rsidR="00CF50E8" w:rsidRPr="00EF7A4C">
        <w:t>K</w:t>
      </w:r>
      <w:r w:rsidR="00412ECE" w:rsidRPr="00EF7A4C">
        <w:t>OK otsakute rajamisel ei kasutata geotekstiili kivide all.</w:t>
      </w:r>
      <w:r w:rsidR="009459D4" w:rsidRPr="00EF7A4C">
        <w:t xml:space="preserve"> </w:t>
      </w:r>
      <w:bookmarkStart w:id="7" w:name="_Hlk113011941"/>
      <w:r w:rsidR="009459D4" w:rsidRPr="00EF7A4C">
        <w:t>Otsakute ja nõlvade kindlustamisel võib kasutada hüdrokülvi, kuid see peab olema teostatud 50 päeva enne ehituse lõpptähtaega</w:t>
      </w:r>
      <w:r w:rsidR="00CF50E8" w:rsidRPr="00EF7A4C">
        <w:t xml:space="preserve"> (1.09.2023.a.)</w:t>
      </w:r>
      <w:r w:rsidR="009459D4" w:rsidRPr="00EF7A4C">
        <w:t xml:space="preserve"> ja ehituse üle andes peab otsakul/kindlustusel </w:t>
      </w:r>
      <w:r w:rsidR="003F5C9D" w:rsidRPr="00EF7A4C">
        <w:t>kasvama ühtlane elujõuline haljastus.</w:t>
      </w:r>
      <w:bookmarkEnd w:id="7"/>
      <w:r w:rsidR="009459D4" w:rsidRPr="00EF7A4C">
        <w:t xml:space="preserve">  </w:t>
      </w:r>
    </w:p>
    <w:p w14:paraId="65960D90" w14:textId="3624202A" w:rsidR="00F96579" w:rsidRDefault="00F96579" w:rsidP="00A500C3">
      <w:pPr>
        <w:suppressAutoHyphens w:val="0"/>
        <w:autoSpaceDE w:val="0"/>
        <w:autoSpaceDN w:val="0"/>
        <w:adjustRightInd w:val="0"/>
        <w:jc w:val="both"/>
      </w:pPr>
      <w:r w:rsidRPr="00EF7A4C">
        <w:t xml:space="preserve">Truupidele, mis jäävad sõidutee alla, on ette nähtud tähispostide paigaldamine, vastavalt maaparanduse tüüpjoonistele. </w:t>
      </w:r>
      <w:bookmarkStart w:id="8" w:name="_Hlk92456787"/>
      <w:r w:rsidRPr="00EF7A4C">
        <w:t>Tähispost paigaldada truubi sissevoolu ja väljavoolu kohale sõidutee serva. Tähispostid tuleb paigaldada mulde servast vähemalt 0,35m kaugusele ja sõidutee servast vähemalt 0,75m kaugusele.</w:t>
      </w:r>
      <w:bookmarkEnd w:id="8"/>
    </w:p>
    <w:p w14:paraId="22F2C566" w14:textId="0E1E4D28" w:rsidR="00FF51F5" w:rsidRPr="00EF7A4C" w:rsidRDefault="00FF51F5" w:rsidP="00A500C3">
      <w:pPr>
        <w:suppressAutoHyphens w:val="0"/>
        <w:autoSpaceDE w:val="0"/>
        <w:autoSpaceDN w:val="0"/>
        <w:adjustRightInd w:val="0"/>
        <w:jc w:val="both"/>
      </w:pPr>
      <w:r>
        <w:t>Objektil</w:t>
      </w:r>
      <w:r w:rsidRPr="00FF51F5">
        <w:t xml:space="preserve"> on ette nähtud ka kahe ol.oleva ülepääsu lammutamine ja utiliseerimine. Likvideeritav puidust ülepääs P1-1 paikneb maaparandusehitise </w:t>
      </w:r>
      <w:r w:rsidR="005D546C">
        <w:t>100</w:t>
      </w:r>
      <w:r w:rsidRPr="00FF51F5">
        <w:t xml:space="preserve"> eesvoolu ning kvartalite VL</w:t>
      </w:r>
      <w:r w:rsidR="00A404BE">
        <w:t>6</w:t>
      </w:r>
      <w:r w:rsidRPr="00FF51F5">
        <w:t>03 ja VL</w:t>
      </w:r>
      <w:r w:rsidR="00A404BE">
        <w:t>6</w:t>
      </w:r>
      <w:r w:rsidRPr="00FF51F5">
        <w:t>04 sihi ristumiskohas ning likvideeritav kahest betoontalast koosnev lagunenud ülepääs P4-1 paikneb kuivenduskraavi 405 suudmelõigul. Mõlema likvideeritava ülepääsu asemel on ette nähtud plasttorust truupide rajamine.</w:t>
      </w:r>
    </w:p>
    <w:p w14:paraId="171438FB" w14:textId="042D3A9E" w:rsidR="0022146B" w:rsidRPr="00EF7A4C" w:rsidRDefault="00931549" w:rsidP="0022146B">
      <w:pPr>
        <w:suppressAutoHyphens w:val="0"/>
        <w:autoSpaceDE w:val="0"/>
        <w:autoSpaceDN w:val="0"/>
        <w:adjustRightInd w:val="0"/>
        <w:jc w:val="both"/>
      </w:pPr>
      <w:r w:rsidRPr="00EF7A4C">
        <w:t>Välja kaevatud vanad r/b truubitorud, betoonist otsakud tuleb rekonstrueeritavalt alalt ära vedada ja utiliseerida.</w:t>
      </w:r>
    </w:p>
    <w:p w14:paraId="27EA760B" w14:textId="77FE4E9A" w:rsidR="00585BF0" w:rsidRPr="00585BF0" w:rsidRDefault="001707BA" w:rsidP="00585BF0">
      <w:pPr>
        <w:jc w:val="both"/>
        <w:rPr>
          <w:bCs/>
        </w:rPr>
      </w:pPr>
      <w:r w:rsidRPr="0071246D">
        <w:rPr>
          <w:b/>
        </w:rPr>
        <w:t>K</w:t>
      </w:r>
      <w:r w:rsidR="00BF2759" w:rsidRPr="0071246D">
        <w:rPr>
          <w:b/>
        </w:rPr>
        <w:t>u</w:t>
      </w:r>
      <w:r w:rsidRPr="0071246D">
        <w:rPr>
          <w:b/>
        </w:rPr>
        <w:t>i</w:t>
      </w:r>
      <w:r w:rsidR="00BF2759" w:rsidRPr="0071246D">
        <w:rPr>
          <w:b/>
        </w:rPr>
        <w:t>ksilla</w:t>
      </w:r>
      <w:r w:rsidRPr="0071246D">
        <w:rPr>
          <w:b/>
        </w:rPr>
        <w:t xml:space="preserve"> </w:t>
      </w:r>
      <w:r w:rsidR="0022146B" w:rsidRPr="0071246D">
        <w:rPr>
          <w:b/>
        </w:rPr>
        <w:t>tee (</w:t>
      </w:r>
      <w:r w:rsidR="0008369A" w:rsidRPr="0071246D">
        <w:rPr>
          <w:b/>
        </w:rPr>
        <w:t>0,</w:t>
      </w:r>
      <w:r w:rsidR="0096245A" w:rsidRPr="0071246D">
        <w:rPr>
          <w:b/>
        </w:rPr>
        <w:t>2</w:t>
      </w:r>
      <w:r w:rsidR="0022146B" w:rsidRPr="0071246D">
        <w:rPr>
          <w:b/>
        </w:rPr>
        <w:t xml:space="preserve"> </w:t>
      </w:r>
      <w:r w:rsidR="004565EF" w:rsidRPr="0071246D">
        <w:rPr>
          <w:b/>
        </w:rPr>
        <w:t>k</w:t>
      </w:r>
      <w:r w:rsidR="0022146B" w:rsidRPr="0071246D">
        <w:rPr>
          <w:b/>
        </w:rPr>
        <w:t>m)</w:t>
      </w:r>
      <w:r w:rsidR="0022146B" w:rsidRPr="0071246D">
        <w:rPr>
          <w:bCs/>
        </w:rPr>
        <w:t xml:space="preserve"> </w:t>
      </w:r>
      <w:r w:rsidR="00585BF0">
        <w:rPr>
          <w:bCs/>
        </w:rPr>
        <w:t xml:space="preserve">ehitus saab </w:t>
      </w:r>
      <w:r w:rsidR="00585BF0" w:rsidRPr="00585BF0">
        <w:rPr>
          <w:bCs/>
        </w:rPr>
        <w:t xml:space="preserve">alguse kõrvalmaantee „Laatre-Antsla“ (tee nr.23129) 1,784 kilomeetrile rajatava mahasõidukohaga, mis on ette nähtud rajada vastavalt MNT põhiprojektile “Riigimaantee nr 23129 Laatre-Antsla tee mahasõidud Kuiksilla ja Parvelaane metsateele”. Ehitatav Kuiksilla tee ja kõrvalmaantee ristumine </w:t>
      </w:r>
      <w:r w:rsidR="00357E33">
        <w:rPr>
          <w:bCs/>
        </w:rPr>
        <w:t>rajatakse</w:t>
      </w:r>
      <w:r w:rsidR="00585BF0" w:rsidRPr="00585BF0">
        <w:rPr>
          <w:bCs/>
        </w:rPr>
        <w:t xml:space="preserve"> täisnurga all ning rajatava asfaltkattega mahasõidukoha pikkuseks on 18m ja katendiserva pöörderaadiusteks 15m. </w:t>
      </w:r>
      <w:r w:rsidR="00585BF0" w:rsidRPr="00585BF0">
        <w:rPr>
          <w:bCs/>
        </w:rPr>
        <w:lastRenderedPageBreak/>
        <w:t xml:space="preserve">Rajatava asfaltkattega mahasõidukoha järel kulgeb ehitatav kruuskattega Kuikisilla tee RMK metsakvartalite VL603 ja VL604 </w:t>
      </w:r>
      <w:r w:rsidR="00C06E06">
        <w:rPr>
          <w:bCs/>
        </w:rPr>
        <w:t>va</w:t>
      </w:r>
      <w:r w:rsidR="00585BF0" w:rsidRPr="00585BF0">
        <w:rPr>
          <w:bCs/>
        </w:rPr>
        <w:t>h</w:t>
      </w:r>
      <w:r w:rsidR="00C06E06">
        <w:rPr>
          <w:bCs/>
        </w:rPr>
        <w:t>el</w:t>
      </w:r>
      <w:r w:rsidR="00585BF0" w:rsidRPr="00585BF0">
        <w:rPr>
          <w:bCs/>
        </w:rPr>
        <w:t xml:space="preserve">ist sihti mööda sirge trassina. </w:t>
      </w:r>
    </w:p>
    <w:p w14:paraId="68BF52A2" w14:textId="1EA9FC8E" w:rsidR="00585BF0" w:rsidRPr="00585BF0" w:rsidRDefault="00585BF0" w:rsidP="00585BF0">
      <w:pPr>
        <w:jc w:val="both"/>
        <w:rPr>
          <w:bCs/>
        </w:rPr>
      </w:pPr>
      <w:r w:rsidRPr="00585BF0">
        <w:rPr>
          <w:bCs/>
        </w:rPr>
        <w:t>Väljaküla Mets metsakuivenduse rekonstrueerimi</w:t>
      </w:r>
      <w:r w:rsidR="007124DF">
        <w:rPr>
          <w:bCs/>
        </w:rPr>
        <w:t>sel</w:t>
      </w:r>
      <w:r w:rsidRPr="00585BF0">
        <w:rPr>
          <w:bCs/>
        </w:rPr>
        <w:t xml:space="preserve"> on ette nähtud Kuiksilla tee alguses pikettide 00+18...00+45 vahemikus ol.oleva maapinna ja ristuva pinnastee maha kaevamine ehk tee rajamine kaevesse. Ol.oleva maapinna ja ristuva pinnastee maha kaevamise käigus saadava aluse laiuseks on ette nähtud 6,00m ning saadavale alusele on ette nähtud 4% põikkalde </w:t>
      </w:r>
      <w:r w:rsidR="000E25A8">
        <w:rPr>
          <w:bCs/>
        </w:rPr>
        <w:t>and</w:t>
      </w:r>
      <w:r w:rsidRPr="00585BF0">
        <w:rPr>
          <w:bCs/>
        </w:rPr>
        <w:t xml:space="preserve">mine ja tihendamine. Tee kaevesse rajamise käigus saadav mineraalpinnas on ette nähtud vedada ehitatava Kuiksilla tee ja teega seotud rajatiste muldeks (Kuiksilla tee pikettide 00+45...02+00 vahemikus) ning tee mulde rajamiseks sobimatu pinnas on ette nähtud tasandamine teekraavide / nõvade metsapoolsetele kallastele. </w:t>
      </w:r>
    </w:p>
    <w:p w14:paraId="0ED1EFC0" w14:textId="77777777" w:rsidR="00585BF0" w:rsidRPr="00056451" w:rsidRDefault="00585BF0" w:rsidP="00585BF0">
      <w:pPr>
        <w:jc w:val="both"/>
        <w:rPr>
          <w:bCs/>
        </w:rPr>
      </w:pPr>
      <w:r w:rsidRPr="00585BF0">
        <w:rPr>
          <w:bCs/>
        </w:rPr>
        <w:t xml:space="preserve">Kuiksilla tee pikettide 00+45...02+00 vahemikus on ette nähtud teetrassi tasandamine 7,00m laiuseks aluseks ning saadud aluse tihendamine. Tihendatud alusele on omakorda ette nähtud teetrassi kaevesse rajamise ja teekraavide kaevamisel saadavast mineraalpinnasest mulde rajamine pealt laiusega 5,50m ja paksusega 0,40m. Kohapealsest mineraalpinnasest muldele tuleb anda </w:t>
      </w:r>
      <w:r w:rsidRPr="00056451">
        <w:rPr>
          <w:bCs/>
        </w:rPr>
        <w:t>kahepoolne 4% põikkalle ning saadud mulle tihendatakse.</w:t>
      </w:r>
    </w:p>
    <w:p w14:paraId="26E76148" w14:textId="60BF7363" w:rsidR="00585BF0" w:rsidRPr="00585BF0" w:rsidRDefault="00585BF0" w:rsidP="00585BF0">
      <w:pPr>
        <w:jc w:val="both"/>
        <w:rPr>
          <w:bCs/>
        </w:rPr>
      </w:pPr>
      <w:r w:rsidRPr="00056451">
        <w:rPr>
          <w:bCs/>
        </w:rPr>
        <w:t xml:space="preserve">Ehitatavale Kuiksilla teele rajatakse kogu pikkuses kahekihiline kruusast katendikonstruktsioon. Kuiksilla tee tasandatud ja tihendatud alusele / muldele on ette nähtud terves tee pikkuses </w:t>
      </w:r>
      <w:r w:rsidR="00056451" w:rsidRPr="00056451">
        <w:rPr>
          <w:bCs/>
        </w:rPr>
        <w:t xml:space="preserve">geotekstiili (Deklareeritud tõmbetugevus MD/CMD ≥20 kN/m, 5,0 m lai, mittekootud) </w:t>
      </w:r>
      <w:r w:rsidRPr="00056451">
        <w:rPr>
          <w:bCs/>
        </w:rPr>
        <w:t>paigaldamine. Geotekstiilile on omakorda ette nähtud uue kruusast katendikonstruktsiooni rajamine pealt</w:t>
      </w:r>
      <w:r w:rsidR="00056451">
        <w:rPr>
          <w:bCs/>
        </w:rPr>
        <w:t xml:space="preserve"> </w:t>
      </w:r>
      <w:r w:rsidRPr="00056451">
        <w:rPr>
          <w:bCs/>
        </w:rPr>
        <w:t>laiusega 4,00m ja kahepoolse 4% põikkaldega. Kruusast katendikonstruktsiooni aluskiht ehk kandev kiht paksusega 0,20m on ette nähtud rajada sorteeritud kruusast</w:t>
      </w:r>
      <w:r w:rsidRPr="00585BF0">
        <w:rPr>
          <w:bCs/>
        </w:rPr>
        <w:t xml:space="preserve"> positsioon nr.4 ja katendikonstruktsiooni pealiskiht ehk kulumiskiht paksusega 0,10m on ette nähtud rajada purustatud kruusast positsioon nr.6.</w:t>
      </w:r>
    </w:p>
    <w:p w14:paraId="76D111B5" w14:textId="1B3752AE" w:rsidR="00585BF0" w:rsidRDefault="00585BF0" w:rsidP="00585BF0">
      <w:pPr>
        <w:jc w:val="both"/>
        <w:rPr>
          <w:bCs/>
        </w:rPr>
      </w:pPr>
      <w:r w:rsidRPr="00585BF0">
        <w:rPr>
          <w:bCs/>
        </w:rPr>
        <w:t>Kuiksilla tee ehitustööde käigus on ette nähtud ka mahasõidukohtade rajamine ning ehitatava tee lõppu T-kujulise tagasipööramise koha rajamine. Kuiksilla tee ja ol.oleva pinnastee ristumiskohta on ette nähtud ilma muldeta mahasõidukoha rajamine aga Kuiksilla tee lõppu rajatavale mahasõidukohale ja tagasipööramiskohale on ette nähtud kohapealsest mineraalpinnasest mulde rajamine. Ehitatavalt teelt metsamaale pääsemiseks rajatavad mahasõidukohad on ette nähtud rajada vastavalt tüüpjoonise „Mahasõit põllule – M3“</w:t>
      </w:r>
      <w:r w:rsidR="00C87519">
        <w:rPr>
          <w:bCs/>
        </w:rPr>
        <w:t xml:space="preserve"> (</w:t>
      </w:r>
      <w:r w:rsidR="00741D65">
        <w:rPr>
          <w:bCs/>
        </w:rPr>
        <w:t>2tk</w:t>
      </w:r>
      <w:r w:rsidR="00C87519">
        <w:rPr>
          <w:bCs/>
        </w:rPr>
        <w:t>)</w:t>
      </w:r>
      <w:r w:rsidRPr="00585BF0">
        <w:rPr>
          <w:bCs/>
        </w:rPr>
        <w:t xml:space="preserve"> mõõtmetele ning tee lõppu on ette nähtud rajada tagasipööramis</w:t>
      </w:r>
      <w:r w:rsidR="00741D65">
        <w:rPr>
          <w:bCs/>
        </w:rPr>
        <w:t>e</w:t>
      </w:r>
      <w:r w:rsidRPr="00585BF0">
        <w:rPr>
          <w:bCs/>
        </w:rPr>
        <w:t>koht vastavalt kohendatud tüüpjoonisele „T-kujuline tagasipööramise koht“ ehk tagasipööramis</w:t>
      </w:r>
      <w:r w:rsidR="00741D65">
        <w:rPr>
          <w:bCs/>
        </w:rPr>
        <w:t>e</w:t>
      </w:r>
      <w:r w:rsidRPr="00585BF0">
        <w:rPr>
          <w:bCs/>
        </w:rPr>
        <w:t>koha harud ehitatakse pikkusega 30m.</w:t>
      </w:r>
    </w:p>
    <w:p w14:paraId="5FEF8655" w14:textId="0C4E5448" w:rsidR="00DE220D" w:rsidRPr="00DE220D" w:rsidRDefault="00056776" w:rsidP="00DE220D">
      <w:pPr>
        <w:jc w:val="both"/>
        <w:rPr>
          <w:bCs/>
        </w:rPr>
      </w:pPr>
      <w:r>
        <w:rPr>
          <w:b/>
        </w:rPr>
        <w:t>Parvelaane tee (0,26 km)</w:t>
      </w:r>
      <w:r>
        <w:rPr>
          <w:bCs/>
        </w:rPr>
        <w:t xml:space="preserve"> ehitus saab </w:t>
      </w:r>
      <w:r w:rsidRPr="00585BF0">
        <w:rPr>
          <w:bCs/>
        </w:rPr>
        <w:t>alguse</w:t>
      </w:r>
      <w:r w:rsidR="00DE220D">
        <w:rPr>
          <w:bCs/>
        </w:rPr>
        <w:t xml:space="preserve"> </w:t>
      </w:r>
      <w:r w:rsidR="00DE220D" w:rsidRPr="00DE220D">
        <w:rPr>
          <w:bCs/>
        </w:rPr>
        <w:t xml:space="preserve">kõrvalmaantee „Laatre-Antsla“ (tee nr.23129) 1,784 kilomeetril rekonstrueeritava mahasõidukohaga, mis on ette nähtud rekonstrueerida vastavalt MNT põhiprojektile “Riigimaantee nr 23129 Laatre-Antsla tee mahasõidud Kuiksilla ja Parvelaane metsateele”. Ehitatav Parvelaane tee ja kõrvalmaantee ristumine </w:t>
      </w:r>
      <w:r w:rsidR="00DE220D">
        <w:rPr>
          <w:bCs/>
        </w:rPr>
        <w:t>rajatakse</w:t>
      </w:r>
      <w:r w:rsidR="00DE220D" w:rsidRPr="00DE220D">
        <w:rPr>
          <w:bCs/>
        </w:rPr>
        <w:t xml:space="preserve"> täisnurga all ning rajatava asfaltkattega mahasõidukoha pikkuseks on 18m ja katendiserva pöörderaadiusteks 15m. Rekonstrueeritava asfaltkattega mahasõidukoha järel kulgeb ehitatav kruuskattega Parvelaane tee kvartali VL605 siseselt mööda ajalooliselt välja kujunenud sirget trassi.</w:t>
      </w:r>
    </w:p>
    <w:p w14:paraId="0301458C" w14:textId="77777777" w:rsidR="00DE220D" w:rsidRPr="00DE220D" w:rsidRDefault="00DE220D" w:rsidP="00DE220D">
      <w:pPr>
        <w:jc w:val="both"/>
        <w:rPr>
          <w:bCs/>
        </w:rPr>
      </w:pPr>
      <w:r w:rsidRPr="00DE220D">
        <w:rPr>
          <w:bCs/>
        </w:rPr>
        <w:t>Parvelaane tee pikettide 00+18...02+40 vahemikus on ette nähtud teetrassi tasandamine 7,00m laiuseks aluseks ning saadud aluse tihendamine. Tihendatud alusele on omakorda ette nähtud teekraavide kaevamisel saadavast mineraalpinnasest mulde rajamine pealt laiusega 6,00m ja paksusega 0,30m. Kohapealsest mineraalpinnasest muldele tuleb anda kahepoolne 4% põikkalle ning saadud mulle tihendatakse.</w:t>
      </w:r>
    </w:p>
    <w:p w14:paraId="62D5B717" w14:textId="5BA3B6DD" w:rsidR="00DE220D" w:rsidRPr="00DE220D" w:rsidRDefault="00DE220D" w:rsidP="00DE220D">
      <w:pPr>
        <w:jc w:val="both"/>
        <w:rPr>
          <w:bCs/>
        </w:rPr>
      </w:pPr>
      <w:r w:rsidRPr="00DE220D">
        <w:rPr>
          <w:bCs/>
        </w:rPr>
        <w:t xml:space="preserve">Ehitatavale Parvelaane teele rajatakse kogu pikkuses kahekihiline kruusast katendikonstruktsioon. Parvelaane tee tasandatud ja tihendatud muldele on ette nähtud terves tee pikkuses </w:t>
      </w:r>
      <w:r w:rsidR="00E9194B" w:rsidRPr="00E9194B">
        <w:rPr>
          <w:bCs/>
        </w:rPr>
        <w:t xml:space="preserve">geotekstiili </w:t>
      </w:r>
      <w:bookmarkStart w:id="9" w:name="_Hlk127451405"/>
      <w:r w:rsidR="00E9194B" w:rsidRPr="00E9194B">
        <w:rPr>
          <w:bCs/>
        </w:rPr>
        <w:t xml:space="preserve">(Deklareeritud tõmbetugevus MD/CMD ≥20 kN/m, 5,0 m lai, </w:t>
      </w:r>
      <w:r w:rsidR="00E9194B" w:rsidRPr="00E9194B">
        <w:rPr>
          <w:bCs/>
        </w:rPr>
        <w:lastRenderedPageBreak/>
        <w:t>mittekootud)</w:t>
      </w:r>
      <w:bookmarkEnd w:id="9"/>
      <w:r w:rsidR="00E9194B" w:rsidRPr="00E9194B">
        <w:rPr>
          <w:bCs/>
        </w:rPr>
        <w:t xml:space="preserve"> </w:t>
      </w:r>
      <w:r w:rsidRPr="00DE220D">
        <w:rPr>
          <w:bCs/>
        </w:rPr>
        <w:t>paigaldamine. Geotekstiilile on omakorda ette nähtud uue kruusast katendikonstruktsiooni rajamine pealt</w:t>
      </w:r>
      <w:r w:rsidR="00E9194B">
        <w:rPr>
          <w:bCs/>
        </w:rPr>
        <w:t xml:space="preserve"> </w:t>
      </w:r>
      <w:r w:rsidRPr="00DE220D">
        <w:rPr>
          <w:bCs/>
        </w:rPr>
        <w:t>laiusega 4,00m ja kahepoolse 4% põikkaldega. Kruusast katendikonstruktsiooni aluskiht ehk kandev kiht paksusega 0,30m on ette nähtud rajada sorteeritud kruusast positsioon nr.4 ja katendikonstruktsiooni pealiskiht ehk kulumiskiht paksusega 0,10m on ette nähtud rajada purustatud kruusast positsioon nr.6.</w:t>
      </w:r>
    </w:p>
    <w:p w14:paraId="346BA42B" w14:textId="5F9D2BC9" w:rsidR="00741D65" w:rsidRPr="00056776" w:rsidRDefault="00DE220D" w:rsidP="00DE220D">
      <w:pPr>
        <w:jc w:val="both"/>
        <w:rPr>
          <w:bCs/>
        </w:rPr>
      </w:pPr>
      <w:r w:rsidRPr="00DE220D">
        <w:rPr>
          <w:bCs/>
        </w:rPr>
        <w:t>Parvelaane tee ehitustööde käigus on ette nähtud ka mahasõidukohtade rajamine ning ehitatava tee lõppu T-kujulise tagasipööramise koha rajamine. Parvelaane teele rajatavatele mahasõidukohtadele on ette nähtud kohapealsest mineraalpinnasest mulde rajamine aga Parvelaane tee lõppu on ette nähtud ilma muldeta tagasipööramis</w:t>
      </w:r>
      <w:r w:rsidR="006544F7">
        <w:rPr>
          <w:bCs/>
        </w:rPr>
        <w:t>e</w:t>
      </w:r>
      <w:r w:rsidRPr="00DE220D">
        <w:rPr>
          <w:bCs/>
        </w:rPr>
        <w:t>koha rajamine. Ehitatavalt teelt metsamaale pääsemiseks on ette nähtud erineva suurusega mahasõidukohtade rajamine ehk tüüpjoonise „Mahasõit põllule – M3“</w:t>
      </w:r>
      <w:r w:rsidR="006544F7">
        <w:rPr>
          <w:bCs/>
        </w:rPr>
        <w:t xml:space="preserve"> (</w:t>
      </w:r>
      <w:r w:rsidR="002104BD">
        <w:rPr>
          <w:bCs/>
        </w:rPr>
        <w:t>1tk</w:t>
      </w:r>
      <w:r w:rsidR="006544F7">
        <w:rPr>
          <w:bCs/>
        </w:rPr>
        <w:t>)</w:t>
      </w:r>
      <w:r w:rsidRPr="00DE220D">
        <w:rPr>
          <w:bCs/>
        </w:rPr>
        <w:t xml:space="preserve"> mõõtmetele vastavate mahasõidukohtade rajamine ja vähendatud mõõtmetega R5 </w:t>
      </w:r>
      <w:r w:rsidR="002104BD">
        <w:rPr>
          <w:bCs/>
        </w:rPr>
        <w:t>(</w:t>
      </w:r>
      <w:r w:rsidR="00CF7EB6">
        <w:rPr>
          <w:bCs/>
        </w:rPr>
        <w:t>3tk</w:t>
      </w:r>
      <w:r w:rsidR="002104BD">
        <w:rPr>
          <w:bCs/>
        </w:rPr>
        <w:t xml:space="preserve">) </w:t>
      </w:r>
      <w:r w:rsidRPr="00DE220D">
        <w:rPr>
          <w:bCs/>
        </w:rPr>
        <w:t>mahasõidukohtade rajamine. Ehitatava tee lõppu on ette nähtud rajada tagasipööramis</w:t>
      </w:r>
      <w:r w:rsidR="00CF7EB6">
        <w:rPr>
          <w:bCs/>
        </w:rPr>
        <w:t>e</w:t>
      </w:r>
      <w:r w:rsidRPr="00DE220D">
        <w:rPr>
          <w:bCs/>
        </w:rPr>
        <w:t>koht vastavalt kohendatud tüüpjoonisele „T-kujuline tagasipööramise koht“ ehk tagasipööramis</w:t>
      </w:r>
      <w:r w:rsidR="00CF7EB6">
        <w:rPr>
          <w:bCs/>
        </w:rPr>
        <w:t>e</w:t>
      </w:r>
      <w:r w:rsidRPr="00DE220D">
        <w:rPr>
          <w:bCs/>
        </w:rPr>
        <w:t>koha harud ehitatakse pikkusega 30m.</w:t>
      </w:r>
    </w:p>
    <w:p w14:paraId="0E3BFD57" w14:textId="77777777" w:rsidR="00EE789D" w:rsidRDefault="00EE789D" w:rsidP="00EE789D">
      <w:pPr>
        <w:jc w:val="both"/>
        <w:rPr>
          <w:bCs/>
        </w:rPr>
      </w:pPr>
    </w:p>
    <w:p w14:paraId="4108A8CE" w14:textId="77777777" w:rsidR="00BE0952" w:rsidRDefault="0083508A" w:rsidP="00EE789D">
      <w:pPr>
        <w:jc w:val="both"/>
        <w:rPr>
          <w:bCs/>
        </w:rPr>
      </w:pPr>
      <w:r w:rsidRPr="0083508A">
        <w:rPr>
          <w:bCs/>
        </w:rPr>
        <w:t>Riigimaantee</w:t>
      </w:r>
      <w:r>
        <w:rPr>
          <w:bCs/>
        </w:rPr>
        <w:t>lt</w:t>
      </w:r>
      <w:r w:rsidRPr="0083508A">
        <w:rPr>
          <w:bCs/>
        </w:rPr>
        <w:t xml:space="preserve"> nr 23129 Laatre</w:t>
      </w:r>
      <w:r>
        <w:rPr>
          <w:bCs/>
        </w:rPr>
        <w:t xml:space="preserve"> </w:t>
      </w:r>
      <w:r w:rsidRPr="0083508A">
        <w:rPr>
          <w:bCs/>
        </w:rPr>
        <w:t>-</w:t>
      </w:r>
      <w:r>
        <w:rPr>
          <w:bCs/>
        </w:rPr>
        <w:t xml:space="preserve"> </w:t>
      </w:r>
      <w:r w:rsidRPr="0083508A">
        <w:rPr>
          <w:bCs/>
        </w:rPr>
        <w:t>Antsla tee mahasõidud Kuiksilla ja Parvelaane metsateele</w:t>
      </w:r>
      <w:r w:rsidR="00B07080">
        <w:rPr>
          <w:bCs/>
        </w:rPr>
        <w:t xml:space="preserve"> rajamine.</w:t>
      </w:r>
      <w:r w:rsidRPr="0083508A">
        <w:rPr>
          <w:bCs/>
        </w:rPr>
        <w:t xml:space="preserve"> </w:t>
      </w:r>
    </w:p>
    <w:p w14:paraId="41FCC17D" w14:textId="50E01EC1" w:rsidR="00EE789D" w:rsidRPr="00EE789D" w:rsidRDefault="00EE789D" w:rsidP="00EE789D">
      <w:pPr>
        <w:jc w:val="both"/>
        <w:rPr>
          <w:bCs/>
        </w:rPr>
      </w:pPr>
      <w:r w:rsidRPr="00EE789D">
        <w:rPr>
          <w:bCs/>
        </w:rPr>
        <w:t xml:space="preserve">Kuiksilla metsatee </w:t>
      </w:r>
      <w:r w:rsidR="009F7227">
        <w:rPr>
          <w:bCs/>
        </w:rPr>
        <w:t xml:space="preserve">uus rajatav </w:t>
      </w:r>
      <w:r w:rsidRPr="00EE789D">
        <w:rPr>
          <w:bCs/>
        </w:rPr>
        <w:t>mahasõit asub Valga vallas Väljaküla külas riigitee nr 23129 Laatre-Antsla km 1,784 täpselt Parvelaane tee mahasõidu vastas.</w:t>
      </w:r>
    </w:p>
    <w:p w14:paraId="7077629F" w14:textId="77777777" w:rsidR="00076FCA" w:rsidRDefault="00EE789D" w:rsidP="00EE789D">
      <w:pPr>
        <w:jc w:val="both"/>
        <w:rPr>
          <w:bCs/>
        </w:rPr>
      </w:pPr>
      <w:r w:rsidRPr="00EE789D">
        <w:rPr>
          <w:bCs/>
        </w:rPr>
        <w:t>Parvelaane metsatee mahasõit asub Valga vallas Väljaküla külas riigitee nr 23129 Laatre-Antsla km 1,784 ning tegemist on olemasoleva mahasõidu rekonstrueerimisega.</w:t>
      </w:r>
    </w:p>
    <w:p w14:paraId="68C559AB" w14:textId="54F1ACE0" w:rsidR="00EE789D" w:rsidRDefault="00321587" w:rsidP="00EE789D">
      <w:pPr>
        <w:jc w:val="both"/>
        <w:rPr>
          <w:bCs/>
        </w:rPr>
      </w:pPr>
      <w:r w:rsidRPr="00321587">
        <w:rPr>
          <w:bCs/>
        </w:rPr>
        <w:t>Mõlemad mahasõidud on 15 m raadiustega</w:t>
      </w:r>
      <w:r>
        <w:rPr>
          <w:bCs/>
        </w:rPr>
        <w:t xml:space="preserve"> 18 m pikkused </w:t>
      </w:r>
      <w:r w:rsidR="000216F3">
        <w:rPr>
          <w:bCs/>
        </w:rPr>
        <w:t>asfaltkattega</w:t>
      </w:r>
      <w:r w:rsidRPr="00321587">
        <w:rPr>
          <w:bCs/>
        </w:rPr>
        <w:t>.</w:t>
      </w:r>
      <w:r w:rsidR="000216F3">
        <w:rPr>
          <w:bCs/>
        </w:rPr>
        <w:t xml:space="preserve"> </w:t>
      </w:r>
      <w:r w:rsidR="00A73653" w:rsidRPr="00A73653">
        <w:rPr>
          <w:bCs/>
        </w:rPr>
        <w:t>Põikkalle on mahasõidul ühepoolne 2,5%, tugipeenra põikkalle on 4,0% sõiduteest eemale. Pikikalle on riigimaanteest 10 m ulatuses 2,0 - 3,0%.</w:t>
      </w:r>
    </w:p>
    <w:p w14:paraId="3AE97F13" w14:textId="7B6A861D" w:rsidR="00962D3F" w:rsidRPr="00962D3F" w:rsidRDefault="00962D3F" w:rsidP="00962D3F">
      <w:pPr>
        <w:jc w:val="both"/>
        <w:rPr>
          <w:bCs/>
        </w:rPr>
      </w:pPr>
      <w:r w:rsidRPr="00962D3F">
        <w:rPr>
          <w:bCs/>
        </w:rPr>
        <w:t>Mahasõidu ab katend</w:t>
      </w:r>
      <w:r>
        <w:rPr>
          <w:bCs/>
        </w:rPr>
        <w:t xml:space="preserve"> rajatakse järgmine</w:t>
      </w:r>
      <w:r w:rsidRPr="00962D3F">
        <w:rPr>
          <w:bCs/>
        </w:rPr>
        <w:t>:</w:t>
      </w:r>
    </w:p>
    <w:p w14:paraId="2ABCD4B2" w14:textId="2EA0EC6E" w:rsidR="00962D3F" w:rsidRPr="00962D3F" w:rsidRDefault="00962D3F" w:rsidP="00962D3F">
      <w:pPr>
        <w:pStyle w:val="Loendilik"/>
        <w:numPr>
          <w:ilvl w:val="0"/>
          <w:numId w:val="11"/>
        </w:numPr>
        <w:jc w:val="both"/>
        <w:rPr>
          <w:bCs/>
        </w:rPr>
      </w:pPr>
      <w:r w:rsidRPr="00962D3F">
        <w:rPr>
          <w:bCs/>
        </w:rPr>
        <w:t xml:space="preserve">AC 12 surf </w:t>
      </w:r>
      <w:r w:rsidRPr="00962D3F">
        <w:rPr>
          <w:bCs/>
        </w:rPr>
        <w:tab/>
      </w:r>
      <w:r w:rsidRPr="00962D3F">
        <w:rPr>
          <w:bCs/>
        </w:rPr>
        <w:tab/>
      </w:r>
      <w:r w:rsidRPr="00962D3F">
        <w:rPr>
          <w:bCs/>
        </w:rPr>
        <w:tab/>
      </w:r>
      <w:r w:rsidRPr="00962D3F">
        <w:rPr>
          <w:bCs/>
        </w:rPr>
        <w:tab/>
        <w:t>6 cm</w:t>
      </w:r>
    </w:p>
    <w:p w14:paraId="29386D82" w14:textId="7D2B8F1F" w:rsidR="00962D3F" w:rsidRPr="00962D3F" w:rsidRDefault="00962D3F" w:rsidP="00962D3F">
      <w:pPr>
        <w:pStyle w:val="Loendilik"/>
        <w:numPr>
          <w:ilvl w:val="0"/>
          <w:numId w:val="11"/>
        </w:numPr>
        <w:jc w:val="both"/>
        <w:rPr>
          <w:bCs/>
        </w:rPr>
      </w:pPr>
      <w:r w:rsidRPr="00962D3F">
        <w:rPr>
          <w:bCs/>
        </w:rPr>
        <w:t xml:space="preserve">Killustikalus </w:t>
      </w:r>
      <w:r w:rsidRPr="00962D3F">
        <w:rPr>
          <w:bCs/>
        </w:rPr>
        <w:tab/>
      </w:r>
      <w:r w:rsidRPr="00962D3F">
        <w:rPr>
          <w:bCs/>
        </w:rPr>
        <w:tab/>
      </w:r>
      <w:r w:rsidRPr="00962D3F">
        <w:rPr>
          <w:bCs/>
        </w:rPr>
        <w:tab/>
      </w:r>
      <w:r w:rsidRPr="00962D3F">
        <w:rPr>
          <w:bCs/>
        </w:rPr>
        <w:tab/>
        <w:t>25 cm</w:t>
      </w:r>
    </w:p>
    <w:p w14:paraId="74CDDA95" w14:textId="24883ECE" w:rsidR="00962D3F" w:rsidRPr="00962D3F" w:rsidRDefault="00962D3F" w:rsidP="00962D3F">
      <w:pPr>
        <w:pStyle w:val="Loendilik"/>
        <w:numPr>
          <w:ilvl w:val="0"/>
          <w:numId w:val="11"/>
        </w:numPr>
        <w:jc w:val="both"/>
        <w:rPr>
          <w:bCs/>
        </w:rPr>
      </w:pPr>
      <w:r w:rsidRPr="00962D3F">
        <w:rPr>
          <w:bCs/>
        </w:rPr>
        <w:t xml:space="preserve">Dreenkiht Kt=1,0; Kf≥1 m/ööp </w:t>
      </w:r>
      <w:r w:rsidRPr="00962D3F">
        <w:rPr>
          <w:bCs/>
        </w:rPr>
        <w:tab/>
        <w:t>min20 cm</w:t>
      </w:r>
    </w:p>
    <w:p w14:paraId="1847757A" w14:textId="60C2BF94" w:rsidR="00962D3F" w:rsidRPr="00962D3F" w:rsidRDefault="00962D3F" w:rsidP="00962D3F">
      <w:pPr>
        <w:pStyle w:val="Loendilik"/>
        <w:numPr>
          <w:ilvl w:val="0"/>
          <w:numId w:val="11"/>
        </w:numPr>
        <w:jc w:val="both"/>
        <w:rPr>
          <w:bCs/>
        </w:rPr>
      </w:pPr>
      <w:r w:rsidRPr="00962D3F">
        <w:rPr>
          <w:bCs/>
        </w:rPr>
        <w:t>Geotekstiil (Deklareeritud tõmbetugevus MD/CMD ≥20 kN/m, 5,0 m lai, mittekootud)</w:t>
      </w:r>
    </w:p>
    <w:p w14:paraId="568202B6" w14:textId="0B1C7F7E" w:rsidR="00A73653" w:rsidRPr="00962D3F" w:rsidRDefault="00962D3F" w:rsidP="00962D3F">
      <w:pPr>
        <w:pStyle w:val="Loendilik"/>
        <w:numPr>
          <w:ilvl w:val="0"/>
          <w:numId w:val="11"/>
        </w:numPr>
        <w:jc w:val="both"/>
        <w:rPr>
          <w:bCs/>
        </w:rPr>
      </w:pPr>
      <w:r w:rsidRPr="00962D3F">
        <w:rPr>
          <w:bCs/>
        </w:rPr>
        <w:t>Ol. Pinnas</w:t>
      </w:r>
    </w:p>
    <w:p w14:paraId="1E1AC97D" w14:textId="4623060C" w:rsidR="006C683E" w:rsidRPr="004C1160" w:rsidRDefault="006C683E" w:rsidP="00C97FD8">
      <w:pPr>
        <w:jc w:val="both"/>
        <w:rPr>
          <w:bCs/>
          <w:highlight w:val="yellow"/>
        </w:rPr>
      </w:pPr>
      <w:r w:rsidRPr="00962D3F">
        <w:rPr>
          <w:bCs/>
        </w:rPr>
        <w:t>Olemasolev riigitee mahasõit</w:t>
      </w:r>
      <w:r w:rsidRPr="006C683E">
        <w:rPr>
          <w:bCs/>
        </w:rPr>
        <w:t xml:space="preserve"> km 1,76 likvideeritakse. Selleks kaevatakse olemasolev mahasõidukoht läbi ning taastatakse riigitee nõlv.</w:t>
      </w:r>
    </w:p>
    <w:p w14:paraId="08053E2D" w14:textId="77777777" w:rsidR="00B12D82" w:rsidRPr="004C1160" w:rsidRDefault="00B12D82" w:rsidP="00B12D82">
      <w:pPr>
        <w:jc w:val="both"/>
        <w:rPr>
          <w:highlight w:val="yellow"/>
        </w:rPr>
      </w:pPr>
    </w:p>
    <w:p w14:paraId="41E7D997" w14:textId="7ED89D17" w:rsidR="004447CF" w:rsidRPr="000E02E3" w:rsidRDefault="00A500C3" w:rsidP="00B12D82">
      <w:pPr>
        <w:suppressAutoHyphens w:val="0"/>
        <w:autoSpaceDE w:val="0"/>
        <w:autoSpaceDN w:val="0"/>
        <w:adjustRightInd w:val="0"/>
        <w:jc w:val="both"/>
      </w:pPr>
      <w:r w:rsidRPr="000E02E3">
        <w:t>Ristumiskohtadele paigaldatakse liiklusmärgid nr 221 "Anna teed" komplekt, liiklusmärk nr 644 "Tee nimetus" (2tk) ja liiklusmärk nr 341 "Massipiirang" komplekt koos lisateatetahvliga 891b "Välja arvatud RMK loal".</w:t>
      </w:r>
    </w:p>
    <w:p w14:paraId="6060A91B" w14:textId="77777777" w:rsidR="00A500C3" w:rsidRPr="000E02E3" w:rsidRDefault="00A500C3" w:rsidP="006A77F2">
      <w:pPr>
        <w:suppressAutoHyphens w:val="0"/>
        <w:autoSpaceDE w:val="0"/>
        <w:autoSpaceDN w:val="0"/>
        <w:adjustRightInd w:val="0"/>
        <w:jc w:val="both"/>
      </w:pPr>
    </w:p>
    <w:p w14:paraId="69FBDF7A" w14:textId="748BED26" w:rsidR="002765B1" w:rsidRPr="000E02E3" w:rsidRDefault="0024060E" w:rsidP="0024060E">
      <w:pPr>
        <w:suppressAutoHyphens w:val="0"/>
        <w:autoSpaceDE w:val="0"/>
        <w:autoSpaceDN w:val="0"/>
        <w:adjustRightInd w:val="0"/>
        <w:jc w:val="both"/>
      </w:pPr>
      <w:r w:rsidRPr="000E02E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0E02E3">
        <w:t xml:space="preserve"> </w:t>
      </w:r>
    </w:p>
    <w:p w14:paraId="0D416D71" w14:textId="77777777" w:rsidR="00F1307C" w:rsidRPr="000E02E3" w:rsidRDefault="00F1307C" w:rsidP="00741615">
      <w:pPr>
        <w:suppressAutoHyphens w:val="0"/>
        <w:autoSpaceDE w:val="0"/>
        <w:autoSpaceDN w:val="0"/>
        <w:adjustRightInd w:val="0"/>
        <w:jc w:val="both"/>
        <w:rPr>
          <w:lang w:eastAsia="et-EE"/>
        </w:rPr>
      </w:pPr>
    </w:p>
    <w:p w14:paraId="1B3679A8" w14:textId="77777777" w:rsidR="00E01252" w:rsidRPr="000E02E3" w:rsidRDefault="00E01252" w:rsidP="00E01252">
      <w:pPr>
        <w:suppressAutoHyphens w:val="0"/>
        <w:autoSpaceDE w:val="0"/>
        <w:autoSpaceDN w:val="0"/>
        <w:adjustRightInd w:val="0"/>
        <w:jc w:val="both"/>
        <w:rPr>
          <w:color w:val="FF0000"/>
          <w:u w:val="single"/>
          <w:lang w:eastAsia="et-EE"/>
        </w:rPr>
      </w:pPr>
      <w:bookmarkStart w:id="10" w:name="_Hlk88829334"/>
      <w:r w:rsidRPr="000E02E3">
        <w:rPr>
          <w:color w:val="FF0000"/>
          <w:u w:val="single"/>
          <w:lang w:eastAsia="et-EE"/>
        </w:rPr>
        <w:t>Hankes tehtud muudatused võrreldes projektiga:</w:t>
      </w:r>
    </w:p>
    <w:p w14:paraId="13E5D98E" w14:textId="77777777" w:rsidR="00E01252" w:rsidRPr="000E02E3" w:rsidRDefault="00E01252" w:rsidP="00E01252">
      <w:pPr>
        <w:suppressAutoHyphens w:val="0"/>
        <w:autoSpaceDE w:val="0"/>
        <w:autoSpaceDN w:val="0"/>
        <w:adjustRightInd w:val="0"/>
        <w:jc w:val="both"/>
        <w:rPr>
          <w:color w:val="FF0000"/>
          <w:lang w:eastAsia="et-EE"/>
        </w:rPr>
      </w:pPr>
      <w:r w:rsidRPr="000E02E3">
        <w:rPr>
          <w:color w:val="FF0000"/>
          <w:lang w:eastAsia="et-EE"/>
        </w:rPr>
        <w:t>Ehituses kasutatakse erinevalt projektis toodud järgmisi erisusi:</w:t>
      </w:r>
    </w:p>
    <w:p w14:paraId="73D7E6E9" w14:textId="77777777" w:rsidR="00E01252" w:rsidRPr="000E02E3"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1" w:name="_Hlk89865129"/>
      <w:r w:rsidRPr="000E02E3">
        <w:rPr>
          <w:color w:val="FF0000"/>
          <w:lang w:eastAsia="et-EE"/>
        </w:rPr>
        <w:t xml:space="preserve">Projektis toodud </w:t>
      </w:r>
      <w:bookmarkEnd w:id="11"/>
      <w:r w:rsidRPr="000E02E3">
        <w:rPr>
          <w:color w:val="FF0000"/>
          <w:lang w:eastAsia="et-EE"/>
        </w:rPr>
        <w:t>truubi otsakute ehitamisel</w:t>
      </w:r>
      <w:bookmarkEnd w:id="10"/>
      <w:r w:rsidRPr="000E02E3">
        <w:rPr>
          <w:color w:val="FF0000"/>
          <w:lang w:eastAsia="et-EE"/>
        </w:rPr>
        <w:t>, nõlvade kindlustamisel jm. võib kasutada ainult erosioonitõkke matti, mis koosneb 100% kookoskiududest (350 g/m</w:t>
      </w:r>
      <w:r w:rsidRPr="000E02E3">
        <w:rPr>
          <w:color w:val="FF0000"/>
          <w:vertAlign w:val="superscript"/>
          <w:lang w:eastAsia="et-EE"/>
        </w:rPr>
        <w:t>2</w:t>
      </w:r>
      <w:r w:rsidRPr="000E02E3">
        <w:rPr>
          <w:color w:val="FF0000"/>
          <w:lang w:eastAsia="et-EE"/>
        </w:rPr>
        <w:t xml:space="preserve">) ja mille siduselemendiks on jute nöör/võrk. Kasutatav erosioonitõkke matti peab koosnema 100% biolagunevast </w:t>
      </w:r>
      <w:r w:rsidRPr="000E02E3">
        <w:rPr>
          <w:color w:val="FF0000"/>
          <w:lang w:eastAsia="et-EE"/>
        </w:rPr>
        <w:lastRenderedPageBreak/>
        <w:t xml:space="preserve">materjalist, mille eluiga on vähemalt 2 aastat. </w:t>
      </w:r>
      <w:r w:rsidRPr="000E02E3">
        <w:rPr>
          <w:b/>
          <w:bCs/>
          <w:color w:val="FF0000"/>
          <w:lang w:eastAsia="et-EE"/>
        </w:rPr>
        <w:t xml:space="preserve">Erosioonitõkke matid, mis sisaldavad </w:t>
      </w:r>
      <w:r w:rsidRPr="000E02E3">
        <w:rPr>
          <w:b/>
          <w:bCs/>
          <w:color w:val="FF0000"/>
          <w:u w:val="single"/>
          <w:lang w:eastAsia="et-EE"/>
        </w:rPr>
        <w:t>plastist sidusnööre/võrkusid on keelatud.</w:t>
      </w:r>
    </w:p>
    <w:p w14:paraId="3CC2800A" w14:textId="77777777" w:rsidR="00E01252" w:rsidRPr="000E02E3" w:rsidRDefault="00E01252">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0E02E3">
        <w:rPr>
          <w:color w:val="FF0000"/>
          <w:lang w:eastAsia="et-EE"/>
        </w:rPr>
        <w:t>Otsakute ja nõlvade kindlustamisel võib kasutada hüdrokülvi, kuid see peab olema teostatud</w:t>
      </w:r>
      <w:r w:rsidRPr="000E02E3">
        <w:rPr>
          <w:b/>
          <w:bCs/>
          <w:color w:val="FF0000"/>
          <w:lang w:eastAsia="et-EE"/>
        </w:rPr>
        <w:t xml:space="preserve"> </w:t>
      </w:r>
      <w:r w:rsidRPr="000E02E3">
        <w:rPr>
          <w:b/>
          <w:bCs/>
          <w:color w:val="FF0000"/>
          <w:u w:val="single"/>
          <w:lang w:eastAsia="et-EE"/>
        </w:rPr>
        <w:t>50 päeva</w:t>
      </w:r>
      <w:r w:rsidRPr="000E02E3">
        <w:rPr>
          <w:b/>
          <w:bCs/>
          <w:color w:val="FF0000"/>
          <w:lang w:eastAsia="et-EE"/>
        </w:rPr>
        <w:t xml:space="preserve"> </w:t>
      </w:r>
      <w:r w:rsidRPr="000E02E3">
        <w:rPr>
          <w:color w:val="FF0000"/>
          <w:lang w:eastAsia="et-EE"/>
        </w:rPr>
        <w:t>enne ehituse lõpptähtaega ja ehituse üle andes peab otsakul/kindlustusel</w:t>
      </w:r>
      <w:r w:rsidRPr="000E02E3">
        <w:rPr>
          <w:b/>
          <w:bCs/>
          <w:color w:val="FF0000"/>
          <w:lang w:eastAsia="et-EE"/>
        </w:rPr>
        <w:t xml:space="preserve"> </w:t>
      </w:r>
      <w:r w:rsidRPr="000E02E3">
        <w:rPr>
          <w:b/>
          <w:bCs/>
          <w:color w:val="FF0000"/>
          <w:u w:val="single"/>
          <w:lang w:eastAsia="et-EE"/>
        </w:rPr>
        <w:t>kasvama ühtlane elujõuline haljastus.</w:t>
      </w:r>
    </w:p>
    <w:p w14:paraId="0CB6E22B" w14:textId="77777777" w:rsidR="00E01252" w:rsidRPr="000E02E3" w:rsidRDefault="00E01252">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0E02E3">
        <w:rPr>
          <w:color w:val="FF0000"/>
          <w:lang w:eastAsia="et-EE"/>
        </w:rPr>
        <w:t xml:space="preserve">Projektis toodud truubi otsakute ja kivikindlustuste ehitamisel </w:t>
      </w:r>
      <w:r w:rsidRPr="000E02E3">
        <w:rPr>
          <w:b/>
          <w:bCs/>
          <w:color w:val="FF0000"/>
          <w:u w:val="single"/>
          <w:lang w:eastAsia="et-EE"/>
        </w:rPr>
        <w:t>on keelatud geotekstiilide kasutamine</w:t>
      </w:r>
      <w:r w:rsidRPr="000E02E3">
        <w:rPr>
          <w:color w:val="FF0000"/>
          <w:lang w:eastAsia="et-EE"/>
        </w:rPr>
        <w:t xml:space="preserve"> kivikindlustuste kivide all.</w:t>
      </w:r>
    </w:p>
    <w:p w14:paraId="1112E34F" w14:textId="0C22DE76" w:rsidR="00E11CD9" w:rsidRPr="000E02E3" w:rsidRDefault="00E11CD9" w:rsidP="00E11CD9">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0E02E3">
        <w:rPr>
          <w:color w:val="FF0000"/>
          <w:lang w:eastAsia="et-EE"/>
        </w:rPr>
        <w:t>Projektis toodud teealuse (</w:t>
      </w:r>
      <w:r w:rsidR="000E02E3" w:rsidRPr="000E02E3">
        <w:rPr>
          <w:color w:val="FF0000"/>
          <w:lang w:eastAsia="et-EE"/>
        </w:rPr>
        <w:t>Kruus fr 0/63 mm (pos 4)</w:t>
      </w:r>
      <w:r w:rsidRPr="000E02E3">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E11CD9" w:rsidRPr="000E02E3" w14:paraId="6E4B7F04" w14:textId="77777777" w:rsidTr="00F80C6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6FDE1" w14:textId="77777777" w:rsidR="00E11CD9" w:rsidRPr="000E02E3" w:rsidRDefault="00E11CD9" w:rsidP="00F80C61">
            <w:pPr>
              <w:suppressAutoHyphens w:val="0"/>
              <w:jc w:val="center"/>
              <w:rPr>
                <w:color w:val="FF0000"/>
                <w:lang w:eastAsia="et-EE"/>
              </w:rPr>
            </w:pPr>
            <w:r w:rsidRPr="000E02E3">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4D6672B6" w14:textId="77777777" w:rsidR="00E11CD9" w:rsidRPr="000E02E3" w:rsidRDefault="00E11CD9" w:rsidP="00F80C61">
            <w:pPr>
              <w:suppressAutoHyphens w:val="0"/>
              <w:jc w:val="center"/>
              <w:rPr>
                <w:color w:val="FF0000"/>
                <w:lang w:eastAsia="et-EE"/>
              </w:rPr>
            </w:pPr>
            <w:r w:rsidRPr="000E02E3">
              <w:rPr>
                <w:color w:val="FF0000"/>
                <w:lang w:eastAsia="et-EE"/>
              </w:rPr>
              <w:t>Sõela ava, mm</w:t>
            </w:r>
          </w:p>
        </w:tc>
      </w:tr>
      <w:tr w:rsidR="00E11CD9" w:rsidRPr="000E02E3" w14:paraId="44253106" w14:textId="77777777" w:rsidTr="00F80C6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154A08E" w14:textId="77777777" w:rsidR="00E11CD9" w:rsidRPr="000E02E3" w:rsidRDefault="00E11CD9" w:rsidP="00F80C6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06A05B34" w14:textId="77777777" w:rsidR="00E11CD9" w:rsidRPr="000E02E3" w:rsidRDefault="00E11CD9" w:rsidP="00F80C61">
            <w:pPr>
              <w:suppressAutoHyphens w:val="0"/>
              <w:jc w:val="center"/>
              <w:rPr>
                <w:color w:val="FF0000"/>
                <w:lang w:eastAsia="et-EE"/>
              </w:rPr>
            </w:pPr>
            <w:r w:rsidRPr="000E02E3">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50D797C8" w14:textId="77777777" w:rsidR="00E11CD9" w:rsidRPr="000E02E3" w:rsidRDefault="00E11CD9" w:rsidP="00F80C61">
            <w:pPr>
              <w:suppressAutoHyphens w:val="0"/>
              <w:jc w:val="center"/>
              <w:rPr>
                <w:color w:val="FF0000"/>
                <w:lang w:eastAsia="et-EE"/>
              </w:rPr>
            </w:pPr>
            <w:r w:rsidRPr="000E02E3">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9E6AED7" w14:textId="77777777" w:rsidR="00E11CD9" w:rsidRPr="000E02E3" w:rsidRDefault="00E11CD9" w:rsidP="00F80C61">
            <w:pPr>
              <w:suppressAutoHyphens w:val="0"/>
              <w:jc w:val="center"/>
              <w:rPr>
                <w:color w:val="FF0000"/>
                <w:lang w:eastAsia="et-EE"/>
              </w:rPr>
            </w:pPr>
            <w:r w:rsidRPr="000E02E3">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21CE707C" w14:textId="77777777" w:rsidR="00E11CD9" w:rsidRPr="000E02E3" w:rsidRDefault="00E11CD9" w:rsidP="00F80C61">
            <w:pPr>
              <w:suppressAutoHyphens w:val="0"/>
              <w:jc w:val="center"/>
              <w:rPr>
                <w:color w:val="FF0000"/>
                <w:lang w:eastAsia="et-EE"/>
              </w:rPr>
            </w:pPr>
            <w:r w:rsidRPr="000E02E3">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BDFAA0" w14:textId="77777777" w:rsidR="00E11CD9" w:rsidRPr="000E02E3" w:rsidRDefault="00E11CD9" w:rsidP="00F80C61">
            <w:pPr>
              <w:suppressAutoHyphens w:val="0"/>
              <w:jc w:val="center"/>
              <w:rPr>
                <w:color w:val="FF0000"/>
                <w:lang w:eastAsia="et-EE"/>
              </w:rPr>
            </w:pPr>
            <w:r w:rsidRPr="000E02E3">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1E447ABC" w14:textId="77777777" w:rsidR="00E11CD9" w:rsidRPr="000E02E3" w:rsidRDefault="00E11CD9" w:rsidP="00F80C61">
            <w:pPr>
              <w:suppressAutoHyphens w:val="0"/>
              <w:jc w:val="center"/>
              <w:rPr>
                <w:color w:val="FF0000"/>
                <w:lang w:eastAsia="et-EE"/>
              </w:rPr>
            </w:pPr>
            <w:r w:rsidRPr="000E02E3">
              <w:rPr>
                <w:color w:val="FF0000"/>
                <w:lang w:eastAsia="et-EE"/>
              </w:rPr>
              <w:t>31,5</w:t>
            </w:r>
          </w:p>
        </w:tc>
      </w:tr>
      <w:tr w:rsidR="00E11CD9" w:rsidRPr="000E02E3" w14:paraId="6700C270" w14:textId="77777777" w:rsidTr="00F80C6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1D68BE5" w14:textId="77777777" w:rsidR="00E11CD9" w:rsidRPr="000E02E3" w:rsidRDefault="00E11CD9" w:rsidP="00F80C6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EC1AC6D" w14:textId="77777777" w:rsidR="00E11CD9" w:rsidRPr="000E02E3" w:rsidRDefault="00E11CD9" w:rsidP="00F80C61">
            <w:pPr>
              <w:suppressAutoHyphens w:val="0"/>
              <w:jc w:val="center"/>
              <w:rPr>
                <w:color w:val="FF0000"/>
                <w:lang w:eastAsia="et-EE"/>
              </w:rPr>
            </w:pPr>
            <w:r w:rsidRPr="000E02E3">
              <w:rPr>
                <w:color w:val="FF0000"/>
                <w:lang w:eastAsia="et-EE"/>
              </w:rPr>
              <w:t>Hälve sõelal, massi-%</w:t>
            </w:r>
          </w:p>
        </w:tc>
      </w:tr>
      <w:tr w:rsidR="00E11CD9" w:rsidRPr="00163626" w14:paraId="3D9403A4" w14:textId="77777777" w:rsidTr="00F80C6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233031CF" w14:textId="77777777" w:rsidR="00E11CD9" w:rsidRPr="000E02E3" w:rsidRDefault="00E11CD9" w:rsidP="00F80C61">
            <w:pPr>
              <w:suppressAutoHyphens w:val="0"/>
              <w:rPr>
                <w:color w:val="FF0000"/>
                <w:lang w:eastAsia="et-EE"/>
              </w:rPr>
            </w:pPr>
            <w:r w:rsidRPr="000E02E3">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0AF393FD" w14:textId="77777777" w:rsidR="00E11CD9" w:rsidRPr="000E02E3" w:rsidRDefault="00E11CD9" w:rsidP="00F80C61">
            <w:pPr>
              <w:suppressAutoHyphens w:val="0"/>
              <w:jc w:val="center"/>
              <w:rPr>
                <w:color w:val="FF0000"/>
                <w:lang w:eastAsia="et-EE"/>
              </w:rPr>
            </w:pPr>
            <w:r w:rsidRPr="000E02E3">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D8116D2" w14:textId="77777777" w:rsidR="00E11CD9" w:rsidRPr="000E02E3" w:rsidRDefault="00E11CD9" w:rsidP="00F80C61">
            <w:pPr>
              <w:suppressAutoHyphens w:val="0"/>
              <w:jc w:val="center"/>
              <w:rPr>
                <w:color w:val="FF0000"/>
                <w:lang w:eastAsia="et-EE"/>
              </w:rPr>
            </w:pPr>
            <w:r w:rsidRPr="000E02E3">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1C553BD3" w14:textId="77777777" w:rsidR="00E11CD9" w:rsidRPr="000E02E3" w:rsidRDefault="00E11CD9" w:rsidP="00F80C61">
            <w:pPr>
              <w:suppressAutoHyphens w:val="0"/>
              <w:jc w:val="center"/>
              <w:rPr>
                <w:color w:val="FF0000"/>
                <w:lang w:eastAsia="et-EE"/>
              </w:rPr>
            </w:pPr>
            <w:r w:rsidRPr="000E02E3">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0CE4D6B6" w14:textId="77777777" w:rsidR="00E11CD9" w:rsidRPr="000E02E3" w:rsidRDefault="00E11CD9" w:rsidP="00F80C61">
            <w:pPr>
              <w:suppressAutoHyphens w:val="0"/>
              <w:jc w:val="center"/>
              <w:rPr>
                <w:color w:val="FF0000"/>
                <w:lang w:eastAsia="et-EE"/>
              </w:rPr>
            </w:pPr>
            <w:r w:rsidRPr="000E02E3">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420DBB6A" w14:textId="77777777" w:rsidR="00E11CD9" w:rsidRPr="000E02E3" w:rsidRDefault="00E11CD9" w:rsidP="00F80C61">
            <w:pPr>
              <w:suppressAutoHyphens w:val="0"/>
              <w:jc w:val="center"/>
              <w:rPr>
                <w:color w:val="FF0000"/>
                <w:lang w:eastAsia="et-EE"/>
              </w:rPr>
            </w:pPr>
            <w:r w:rsidRPr="000E02E3">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23DBAD4C" w14:textId="77777777" w:rsidR="00E11CD9" w:rsidRPr="00163626" w:rsidRDefault="00E11CD9" w:rsidP="00F80C61">
            <w:pPr>
              <w:suppressAutoHyphens w:val="0"/>
              <w:jc w:val="center"/>
              <w:rPr>
                <w:color w:val="FF0000"/>
                <w:lang w:eastAsia="et-EE"/>
              </w:rPr>
            </w:pPr>
            <w:r w:rsidRPr="000E02E3">
              <w:rPr>
                <w:color w:val="FF0000"/>
                <w:lang w:eastAsia="et-EE"/>
              </w:rPr>
              <w:t>+/-8</w:t>
            </w:r>
          </w:p>
        </w:tc>
      </w:tr>
    </w:tbl>
    <w:p w14:paraId="6E2E1F3D" w14:textId="77777777" w:rsidR="00D34279" w:rsidRPr="00EB4D04" w:rsidRDefault="00D34279" w:rsidP="00A67AE4">
      <w:pPr>
        <w:suppressAutoHyphens w:val="0"/>
        <w:autoSpaceDE w:val="0"/>
        <w:autoSpaceDN w:val="0"/>
        <w:adjustRightInd w:val="0"/>
        <w:jc w:val="both"/>
        <w:rPr>
          <w:lang w:eastAsia="et-EE"/>
        </w:rPr>
      </w:pPr>
    </w:p>
    <w:p w14:paraId="7A7164A9" w14:textId="6E277165" w:rsidR="005E2201" w:rsidRPr="009459D4" w:rsidRDefault="005E2201" w:rsidP="009C3758">
      <w:pPr>
        <w:jc w:val="both"/>
      </w:pPr>
      <w:r w:rsidRPr="00EB4D04">
        <w:t xml:space="preserve">Töö </w:t>
      </w:r>
      <w:r w:rsidR="00680CF2" w:rsidRPr="00EB4D04">
        <w:t>teh</w:t>
      </w:r>
      <w:r w:rsidR="00773151" w:rsidRPr="00EB4D04">
        <w:t>n</w:t>
      </w:r>
      <w:r w:rsidR="00680CF2" w:rsidRPr="00EB4D04">
        <w:t xml:space="preserve">iliseks </w:t>
      </w:r>
      <w:r w:rsidRPr="00EB4D04">
        <w:t xml:space="preserve">aluseks on </w:t>
      </w:r>
      <w:r w:rsidR="00946F79">
        <w:rPr>
          <w:b/>
          <w:bCs/>
        </w:rPr>
        <w:t>Vesine OÜ</w:t>
      </w:r>
      <w:r w:rsidR="00946F79" w:rsidRPr="00230643">
        <w:t xml:space="preserve"> poolt koostatud „</w:t>
      </w:r>
      <w:r w:rsidR="004C1160">
        <w:rPr>
          <w:bCs/>
        </w:rPr>
        <w:t>Väljaküla Mets</w:t>
      </w:r>
      <w:r w:rsidR="00946F79" w:rsidRPr="007451F1">
        <w:rPr>
          <w:bCs/>
        </w:rPr>
        <w:t xml:space="preserve"> </w:t>
      </w:r>
      <w:r w:rsidR="00946F79">
        <w:rPr>
          <w:bCs/>
        </w:rPr>
        <w:t xml:space="preserve">metsakuivenduse rekonstrueerimine </w:t>
      </w:r>
      <w:r w:rsidR="00073D50">
        <w:rPr>
          <w:bCs/>
        </w:rPr>
        <w:t>töö</w:t>
      </w:r>
      <w:r w:rsidR="00946F79">
        <w:rPr>
          <w:bCs/>
        </w:rPr>
        <w:t>projekt</w:t>
      </w:r>
      <w:r w:rsidR="00946F79" w:rsidRPr="00230643">
        <w:t>“</w:t>
      </w:r>
      <w:r w:rsidR="000C5874" w:rsidRPr="00A67AE4">
        <w:t xml:space="preserve"> </w:t>
      </w:r>
      <w:r w:rsidRPr="00A67AE4">
        <w:t>(</w:t>
      </w:r>
      <w:r w:rsidR="002F4DFE">
        <w:rPr>
          <w:color w:val="000000"/>
        </w:rPr>
        <w:t>Lisa 4 – P</w:t>
      </w:r>
      <w:r w:rsidR="00CD438E" w:rsidRPr="00A67AE4">
        <w:rPr>
          <w:color w:val="000000"/>
        </w:rPr>
        <w:t>rojekt</w:t>
      </w:r>
      <w:r w:rsidRPr="00A67AE4">
        <w:t>)</w:t>
      </w:r>
      <w:r w:rsidR="00680CF2" w:rsidRPr="00A67AE4">
        <w:t xml:space="preserve"> ja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 xml:space="preserve">Kui pakkuja soovib kvalifitseerimise </w:t>
      </w:r>
      <w:r w:rsidRPr="001656A7">
        <w:lastRenderedPageBreak/>
        <w:t>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3F053D5" w14:textId="74DF638F" w:rsidR="000C5874" w:rsidRPr="000C5874" w:rsidRDefault="005E2201" w:rsidP="000C5874">
      <w:pPr>
        <w:jc w:val="both"/>
        <w:rPr>
          <w:bCs/>
        </w:rPr>
      </w:pPr>
      <w:r w:rsidRPr="002E4E98">
        <w:rPr>
          <w:color w:val="000000"/>
        </w:rPr>
        <w:t xml:space="preserve">Objektiga on võimalik tutvuda: metsaparandaja </w:t>
      </w:r>
      <w:r w:rsidR="00FD219B" w:rsidRPr="000F4802">
        <w:t xml:space="preserve">Meris Süsta, tel: 5064594, e-mail: </w:t>
      </w:r>
      <w:hyperlink r:id="rId10" w:history="1">
        <w:r w:rsidR="00FD219B" w:rsidRPr="000F4802">
          <w:rPr>
            <w:rStyle w:val="Hperlink"/>
          </w:rPr>
          <w:t>meris.susta@rmk.ee</w:t>
        </w:r>
      </w:hyperlink>
      <w:r w:rsidR="00FD219B">
        <w:t>.</w:t>
      </w:r>
      <w:r w:rsidR="000C5874" w:rsidRPr="000C5874">
        <w:t xml:space="preserve"> </w:t>
      </w:r>
    </w:p>
    <w:p w14:paraId="47055685" w14:textId="05CCBC0B"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lepingu täitmise tähtaja pikendamise, Tellija 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569FD68D"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5522E1EC" w14:textId="72842382" w:rsidR="00BD79A0" w:rsidRDefault="00BD79A0" w:rsidP="00BD79A0">
      <w:pPr>
        <w:tabs>
          <w:tab w:val="left" w:pos="567"/>
        </w:tabs>
        <w:jc w:val="both"/>
      </w:pPr>
      <w:r>
        <w:lastRenderedPageBreak/>
        <w:t>7.5.</w:t>
      </w:r>
      <w:r>
        <w:tab/>
      </w:r>
      <w: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4CF6BB02" w14:textId="3641F83F" w:rsidR="00BD79A0" w:rsidRDefault="00BD79A0" w:rsidP="00BD79A0">
      <w:pPr>
        <w:tabs>
          <w:tab w:val="left" w:pos="567"/>
        </w:tabs>
        <w:jc w:val="both"/>
      </w:pPr>
      <w:r>
        <w:t>7.6.</w:t>
      </w:r>
      <w:r>
        <w:tab/>
        <w:t>Kasutades RHS § 125 lg 5 sätestatud võimalust sätestada riigihanke alusdokumentides teisiti, ei kohalda hankija käesoleva lihthanke hankemenetluse läbiviimisel RHS §-s 115 lg 2 p-des 1, 2, lg 2 1 ja lg 3-6 märgitut.</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2E943" w14:textId="77777777" w:rsidR="00CA6C5F" w:rsidRDefault="00CA6C5F">
      <w:r>
        <w:separator/>
      </w:r>
    </w:p>
  </w:endnote>
  <w:endnote w:type="continuationSeparator" w:id="0">
    <w:p w14:paraId="42C25826" w14:textId="77777777" w:rsidR="00CA6C5F" w:rsidRDefault="00CA6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Cambria Math">
    <w:panose1 w:val="02040503050406030204"/>
    <w:charset w:val="00"/>
    <w:family w:val="roman"/>
    <w:pitch w:val="variable"/>
    <w:sig w:usb0="E00006FF" w:usb1="420024FF" w:usb2="02000000" w:usb3="00000000" w:csb0="0000019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F60FA" w14:textId="77777777" w:rsidR="00CA6C5F" w:rsidRDefault="00CA6C5F">
      <w:r>
        <w:separator/>
      </w:r>
    </w:p>
  </w:footnote>
  <w:footnote w:type="continuationSeparator" w:id="0">
    <w:p w14:paraId="6EE874FE" w14:textId="77777777" w:rsidR="00CA6C5F" w:rsidRDefault="00CA6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26B45EFA" w14:textId="77777777" w:rsidR="00C93AB9" w:rsidRDefault="00A901EA" w:rsidP="00A901EA">
    <w:pPr>
      <w:rPr>
        <w:bCs/>
        <w:i/>
      </w:rPr>
    </w:pPr>
    <w:r w:rsidRPr="00A901EA">
      <w:rPr>
        <w:bCs/>
        <w:i/>
      </w:rPr>
      <w:t xml:space="preserve">Väljaküla Mets maaparandussüsteemi rekonstrueerimine ning </w:t>
    </w:r>
  </w:p>
  <w:p w14:paraId="4D3D1363" w14:textId="2EDB1B55" w:rsidR="00E15B6A" w:rsidRPr="00DB67AA" w:rsidRDefault="00A901EA" w:rsidP="00A901EA">
    <w:pPr>
      <w:rPr>
        <w:bCs/>
        <w:i/>
      </w:rPr>
    </w:pPr>
    <w:r w:rsidRPr="00A901EA">
      <w:rPr>
        <w:bCs/>
        <w:i/>
      </w:rPr>
      <w:t>Kuiksilla tee ja Parvelaane tee ehitamine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FD51E35"/>
    <w:multiLevelType w:val="hybridMultilevel"/>
    <w:tmpl w:val="FCA28344"/>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4151AE"/>
    <w:multiLevelType w:val="hybridMultilevel"/>
    <w:tmpl w:val="263C26F2"/>
    <w:lvl w:ilvl="0" w:tplc="04250001">
      <w:start w:val="1"/>
      <w:numFmt w:val="bullet"/>
      <w:lvlText w:val=""/>
      <w:lvlJc w:val="left"/>
      <w:pPr>
        <w:ind w:left="720" w:hanging="360"/>
      </w:pPr>
      <w:rPr>
        <w:rFonts w:ascii="Symbol" w:hAnsi="Symbol" w:hint="default"/>
      </w:rPr>
    </w:lvl>
    <w:lvl w:ilvl="1" w:tplc="890AC5EE">
      <w:numFmt w:val="bullet"/>
      <w:lvlText w:val="•"/>
      <w:lvlJc w:val="left"/>
      <w:pPr>
        <w:ind w:left="1788" w:hanging="708"/>
      </w:pPr>
      <w:rPr>
        <w:rFonts w:ascii="Times New Roman" w:eastAsia="Times New Roman"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0C164DA"/>
    <w:multiLevelType w:val="hybridMultilevel"/>
    <w:tmpl w:val="7FB241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73121EF"/>
    <w:multiLevelType w:val="hybridMultilevel"/>
    <w:tmpl w:val="23303C3A"/>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57B45033"/>
    <w:multiLevelType w:val="hybridMultilevel"/>
    <w:tmpl w:val="505EAAE4"/>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4FA1107"/>
    <w:multiLevelType w:val="hybridMultilevel"/>
    <w:tmpl w:val="E2C8A0A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1231FA4"/>
    <w:multiLevelType w:val="hybridMultilevel"/>
    <w:tmpl w:val="4094E918"/>
    <w:lvl w:ilvl="0" w:tplc="B002F308">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B716679"/>
    <w:multiLevelType w:val="hybridMultilevel"/>
    <w:tmpl w:val="1C589E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8"/>
  </w:num>
  <w:num w:numId="4" w16cid:durableId="288512512">
    <w:abstractNumId w:val="9"/>
  </w:num>
  <w:num w:numId="5" w16cid:durableId="1341008406">
    <w:abstractNumId w:val="5"/>
  </w:num>
  <w:num w:numId="6" w16cid:durableId="844899386">
    <w:abstractNumId w:val="6"/>
  </w:num>
  <w:num w:numId="7" w16cid:durableId="43483108">
    <w:abstractNumId w:val="7"/>
  </w:num>
  <w:num w:numId="8" w16cid:durableId="1133206613">
    <w:abstractNumId w:val="10"/>
  </w:num>
  <w:num w:numId="9" w16cid:durableId="375278051">
    <w:abstractNumId w:val="11"/>
  </w:num>
  <w:num w:numId="10" w16cid:durableId="65078448">
    <w:abstractNumId w:val="4"/>
  </w:num>
  <w:num w:numId="11" w16cid:durableId="1292396677">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2652"/>
    <w:rsid w:val="00012FFF"/>
    <w:rsid w:val="00016BE5"/>
    <w:rsid w:val="00017139"/>
    <w:rsid w:val="00017BC2"/>
    <w:rsid w:val="00020BED"/>
    <w:rsid w:val="000215DB"/>
    <w:rsid w:val="000216F3"/>
    <w:rsid w:val="000220D7"/>
    <w:rsid w:val="000220E1"/>
    <w:rsid w:val="0002373A"/>
    <w:rsid w:val="00023D0B"/>
    <w:rsid w:val="00024CE0"/>
    <w:rsid w:val="00024D65"/>
    <w:rsid w:val="0002590A"/>
    <w:rsid w:val="00025BAB"/>
    <w:rsid w:val="00025FA3"/>
    <w:rsid w:val="000260D8"/>
    <w:rsid w:val="00026992"/>
    <w:rsid w:val="0003069B"/>
    <w:rsid w:val="00031C30"/>
    <w:rsid w:val="00032836"/>
    <w:rsid w:val="00033C27"/>
    <w:rsid w:val="0003434E"/>
    <w:rsid w:val="000362E2"/>
    <w:rsid w:val="0003647D"/>
    <w:rsid w:val="00040158"/>
    <w:rsid w:val="0004239B"/>
    <w:rsid w:val="000433B2"/>
    <w:rsid w:val="00043CE0"/>
    <w:rsid w:val="00044336"/>
    <w:rsid w:val="0004461C"/>
    <w:rsid w:val="0004536B"/>
    <w:rsid w:val="00045C44"/>
    <w:rsid w:val="000474F8"/>
    <w:rsid w:val="00050773"/>
    <w:rsid w:val="000515ED"/>
    <w:rsid w:val="00053B6E"/>
    <w:rsid w:val="00054748"/>
    <w:rsid w:val="00055795"/>
    <w:rsid w:val="00055844"/>
    <w:rsid w:val="00056451"/>
    <w:rsid w:val="00056776"/>
    <w:rsid w:val="00060F78"/>
    <w:rsid w:val="000617E7"/>
    <w:rsid w:val="00062902"/>
    <w:rsid w:val="00062E81"/>
    <w:rsid w:val="00063C5E"/>
    <w:rsid w:val="00064A16"/>
    <w:rsid w:val="00064C7C"/>
    <w:rsid w:val="00067748"/>
    <w:rsid w:val="000679CF"/>
    <w:rsid w:val="00072694"/>
    <w:rsid w:val="00073D50"/>
    <w:rsid w:val="00074D55"/>
    <w:rsid w:val="000759F7"/>
    <w:rsid w:val="00076FCA"/>
    <w:rsid w:val="00081542"/>
    <w:rsid w:val="00081C19"/>
    <w:rsid w:val="0008263A"/>
    <w:rsid w:val="0008346C"/>
    <w:rsid w:val="0008369A"/>
    <w:rsid w:val="00083D3E"/>
    <w:rsid w:val="000851A8"/>
    <w:rsid w:val="000873FC"/>
    <w:rsid w:val="000874C4"/>
    <w:rsid w:val="00087564"/>
    <w:rsid w:val="00092C99"/>
    <w:rsid w:val="00093488"/>
    <w:rsid w:val="00093810"/>
    <w:rsid w:val="00095E23"/>
    <w:rsid w:val="00097159"/>
    <w:rsid w:val="000A1027"/>
    <w:rsid w:val="000A26B1"/>
    <w:rsid w:val="000A270C"/>
    <w:rsid w:val="000A2CAB"/>
    <w:rsid w:val="000A57BB"/>
    <w:rsid w:val="000A68E5"/>
    <w:rsid w:val="000A6B4D"/>
    <w:rsid w:val="000B1AAA"/>
    <w:rsid w:val="000B2163"/>
    <w:rsid w:val="000B2C66"/>
    <w:rsid w:val="000B467C"/>
    <w:rsid w:val="000B4FD8"/>
    <w:rsid w:val="000B6354"/>
    <w:rsid w:val="000B6FE2"/>
    <w:rsid w:val="000B70FA"/>
    <w:rsid w:val="000B7E3D"/>
    <w:rsid w:val="000C0408"/>
    <w:rsid w:val="000C4D34"/>
    <w:rsid w:val="000C5874"/>
    <w:rsid w:val="000C61E9"/>
    <w:rsid w:val="000C6D79"/>
    <w:rsid w:val="000C7C2A"/>
    <w:rsid w:val="000D00E3"/>
    <w:rsid w:val="000D0F18"/>
    <w:rsid w:val="000D1273"/>
    <w:rsid w:val="000D18C1"/>
    <w:rsid w:val="000D276F"/>
    <w:rsid w:val="000D289F"/>
    <w:rsid w:val="000D3F81"/>
    <w:rsid w:val="000D3F97"/>
    <w:rsid w:val="000D4434"/>
    <w:rsid w:val="000D5999"/>
    <w:rsid w:val="000D7567"/>
    <w:rsid w:val="000E02E3"/>
    <w:rsid w:val="000E0D03"/>
    <w:rsid w:val="000E0D3F"/>
    <w:rsid w:val="000E0DFA"/>
    <w:rsid w:val="000E0FC7"/>
    <w:rsid w:val="000E129C"/>
    <w:rsid w:val="000E2233"/>
    <w:rsid w:val="000E25A8"/>
    <w:rsid w:val="000E2E51"/>
    <w:rsid w:val="000E4CD7"/>
    <w:rsid w:val="000E5532"/>
    <w:rsid w:val="000E62E9"/>
    <w:rsid w:val="000E773A"/>
    <w:rsid w:val="000F10A4"/>
    <w:rsid w:val="000F1872"/>
    <w:rsid w:val="000F5282"/>
    <w:rsid w:val="000F6351"/>
    <w:rsid w:val="000F6AF9"/>
    <w:rsid w:val="000F72B5"/>
    <w:rsid w:val="00100E54"/>
    <w:rsid w:val="0010181F"/>
    <w:rsid w:val="001049B5"/>
    <w:rsid w:val="00105A31"/>
    <w:rsid w:val="0010695B"/>
    <w:rsid w:val="00106C63"/>
    <w:rsid w:val="00111E0A"/>
    <w:rsid w:val="00113F93"/>
    <w:rsid w:val="00114612"/>
    <w:rsid w:val="001158A8"/>
    <w:rsid w:val="00115A20"/>
    <w:rsid w:val="00115B70"/>
    <w:rsid w:val="001165A0"/>
    <w:rsid w:val="00116E23"/>
    <w:rsid w:val="001217B9"/>
    <w:rsid w:val="00123C2C"/>
    <w:rsid w:val="00125999"/>
    <w:rsid w:val="00125E04"/>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2B95"/>
    <w:rsid w:val="001431B5"/>
    <w:rsid w:val="00144EC3"/>
    <w:rsid w:val="00145215"/>
    <w:rsid w:val="00145E47"/>
    <w:rsid w:val="00146727"/>
    <w:rsid w:val="00147082"/>
    <w:rsid w:val="001470EB"/>
    <w:rsid w:val="00151F23"/>
    <w:rsid w:val="0015262E"/>
    <w:rsid w:val="00153E72"/>
    <w:rsid w:val="0015411C"/>
    <w:rsid w:val="00156624"/>
    <w:rsid w:val="0015716A"/>
    <w:rsid w:val="00157D3E"/>
    <w:rsid w:val="001604E2"/>
    <w:rsid w:val="00162BF4"/>
    <w:rsid w:val="00163626"/>
    <w:rsid w:val="00163916"/>
    <w:rsid w:val="00163DBC"/>
    <w:rsid w:val="00164D12"/>
    <w:rsid w:val="00164FE0"/>
    <w:rsid w:val="001656A7"/>
    <w:rsid w:val="00165F04"/>
    <w:rsid w:val="00166A29"/>
    <w:rsid w:val="00166A8C"/>
    <w:rsid w:val="001707BA"/>
    <w:rsid w:val="00170D03"/>
    <w:rsid w:val="00172102"/>
    <w:rsid w:val="001758ED"/>
    <w:rsid w:val="00176BD6"/>
    <w:rsid w:val="001771E9"/>
    <w:rsid w:val="001778BA"/>
    <w:rsid w:val="00177AAB"/>
    <w:rsid w:val="00177C05"/>
    <w:rsid w:val="0018010C"/>
    <w:rsid w:val="0018159D"/>
    <w:rsid w:val="001818F4"/>
    <w:rsid w:val="001840C5"/>
    <w:rsid w:val="00184CA0"/>
    <w:rsid w:val="00184DCA"/>
    <w:rsid w:val="00186A9E"/>
    <w:rsid w:val="0018716B"/>
    <w:rsid w:val="00192CCF"/>
    <w:rsid w:val="0019393A"/>
    <w:rsid w:val="00195FDD"/>
    <w:rsid w:val="00196020"/>
    <w:rsid w:val="00197A0E"/>
    <w:rsid w:val="001A0251"/>
    <w:rsid w:val="001A1BB4"/>
    <w:rsid w:val="001A2315"/>
    <w:rsid w:val="001A4261"/>
    <w:rsid w:val="001A4613"/>
    <w:rsid w:val="001A48A4"/>
    <w:rsid w:val="001A649F"/>
    <w:rsid w:val="001B20F1"/>
    <w:rsid w:val="001B27BC"/>
    <w:rsid w:val="001B3C55"/>
    <w:rsid w:val="001B3D10"/>
    <w:rsid w:val="001B427A"/>
    <w:rsid w:val="001B476A"/>
    <w:rsid w:val="001B74CB"/>
    <w:rsid w:val="001B7BA0"/>
    <w:rsid w:val="001B7F7F"/>
    <w:rsid w:val="001C02BF"/>
    <w:rsid w:val="001C20C9"/>
    <w:rsid w:val="001C27D1"/>
    <w:rsid w:val="001C5360"/>
    <w:rsid w:val="001C6E61"/>
    <w:rsid w:val="001C7473"/>
    <w:rsid w:val="001C7661"/>
    <w:rsid w:val="001D04F5"/>
    <w:rsid w:val="001D1791"/>
    <w:rsid w:val="001D1A93"/>
    <w:rsid w:val="001D1C99"/>
    <w:rsid w:val="001D3951"/>
    <w:rsid w:val="001D5ACF"/>
    <w:rsid w:val="001D603F"/>
    <w:rsid w:val="001D6096"/>
    <w:rsid w:val="001E0066"/>
    <w:rsid w:val="001E01CC"/>
    <w:rsid w:val="001E07C7"/>
    <w:rsid w:val="001E0905"/>
    <w:rsid w:val="001E1DB8"/>
    <w:rsid w:val="001E22CC"/>
    <w:rsid w:val="001E577A"/>
    <w:rsid w:val="001E57E3"/>
    <w:rsid w:val="001E7D40"/>
    <w:rsid w:val="001F00FD"/>
    <w:rsid w:val="001F0418"/>
    <w:rsid w:val="001F0884"/>
    <w:rsid w:val="001F12FD"/>
    <w:rsid w:val="001F1EE2"/>
    <w:rsid w:val="001F22CC"/>
    <w:rsid w:val="001F2AC7"/>
    <w:rsid w:val="001F3929"/>
    <w:rsid w:val="001F437F"/>
    <w:rsid w:val="001F54FE"/>
    <w:rsid w:val="001F5DEC"/>
    <w:rsid w:val="001F6D6C"/>
    <w:rsid w:val="001F7B7F"/>
    <w:rsid w:val="0020015C"/>
    <w:rsid w:val="0020103B"/>
    <w:rsid w:val="002011A6"/>
    <w:rsid w:val="0020255A"/>
    <w:rsid w:val="0020608E"/>
    <w:rsid w:val="002067D1"/>
    <w:rsid w:val="002073BB"/>
    <w:rsid w:val="002104BD"/>
    <w:rsid w:val="0021065F"/>
    <w:rsid w:val="00211846"/>
    <w:rsid w:val="0021233F"/>
    <w:rsid w:val="00212C6A"/>
    <w:rsid w:val="00214477"/>
    <w:rsid w:val="00214D62"/>
    <w:rsid w:val="00215350"/>
    <w:rsid w:val="002155A0"/>
    <w:rsid w:val="0021746E"/>
    <w:rsid w:val="002178C5"/>
    <w:rsid w:val="002201B0"/>
    <w:rsid w:val="002206B6"/>
    <w:rsid w:val="0022146B"/>
    <w:rsid w:val="00223AA5"/>
    <w:rsid w:val="00223C44"/>
    <w:rsid w:val="002240B8"/>
    <w:rsid w:val="00225EAF"/>
    <w:rsid w:val="00226B7A"/>
    <w:rsid w:val="00227241"/>
    <w:rsid w:val="00227F44"/>
    <w:rsid w:val="00230392"/>
    <w:rsid w:val="002303B3"/>
    <w:rsid w:val="002323A7"/>
    <w:rsid w:val="00233438"/>
    <w:rsid w:val="00233D9C"/>
    <w:rsid w:val="00235B7A"/>
    <w:rsid w:val="002364D1"/>
    <w:rsid w:val="00237E3D"/>
    <w:rsid w:val="00237FAB"/>
    <w:rsid w:val="002400FD"/>
    <w:rsid w:val="0024060E"/>
    <w:rsid w:val="00243327"/>
    <w:rsid w:val="002462C1"/>
    <w:rsid w:val="0024657B"/>
    <w:rsid w:val="002472E8"/>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5B1"/>
    <w:rsid w:val="00280C86"/>
    <w:rsid w:val="00282C8E"/>
    <w:rsid w:val="00283A14"/>
    <w:rsid w:val="00283C71"/>
    <w:rsid w:val="00285EAF"/>
    <w:rsid w:val="002861B9"/>
    <w:rsid w:val="00286E3D"/>
    <w:rsid w:val="0028711C"/>
    <w:rsid w:val="002871F6"/>
    <w:rsid w:val="00287ED1"/>
    <w:rsid w:val="0029058D"/>
    <w:rsid w:val="002914D1"/>
    <w:rsid w:val="00291E82"/>
    <w:rsid w:val="0029232B"/>
    <w:rsid w:val="0029343B"/>
    <w:rsid w:val="00293C40"/>
    <w:rsid w:val="002941F8"/>
    <w:rsid w:val="002942E1"/>
    <w:rsid w:val="0029445B"/>
    <w:rsid w:val="002948E5"/>
    <w:rsid w:val="0029505A"/>
    <w:rsid w:val="0029525C"/>
    <w:rsid w:val="002A0BCA"/>
    <w:rsid w:val="002A2400"/>
    <w:rsid w:val="002A3318"/>
    <w:rsid w:val="002A4FDD"/>
    <w:rsid w:val="002A501D"/>
    <w:rsid w:val="002A694F"/>
    <w:rsid w:val="002A7986"/>
    <w:rsid w:val="002B1E68"/>
    <w:rsid w:val="002B22A0"/>
    <w:rsid w:val="002B40ED"/>
    <w:rsid w:val="002B5018"/>
    <w:rsid w:val="002B58D1"/>
    <w:rsid w:val="002B592B"/>
    <w:rsid w:val="002B5FE7"/>
    <w:rsid w:val="002B7401"/>
    <w:rsid w:val="002B78AA"/>
    <w:rsid w:val="002C1F33"/>
    <w:rsid w:val="002C207D"/>
    <w:rsid w:val="002C2B26"/>
    <w:rsid w:val="002C2E8B"/>
    <w:rsid w:val="002C30EC"/>
    <w:rsid w:val="002C3271"/>
    <w:rsid w:val="002C63EA"/>
    <w:rsid w:val="002D0593"/>
    <w:rsid w:val="002D0DBE"/>
    <w:rsid w:val="002D19FF"/>
    <w:rsid w:val="002D2EE1"/>
    <w:rsid w:val="002D37B5"/>
    <w:rsid w:val="002D3886"/>
    <w:rsid w:val="002D45CB"/>
    <w:rsid w:val="002D4939"/>
    <w:rsid w:val="002D5F2E"/>
    <w:rsid w:val="002D65E8"/>
    <w:rsid w:val="002E024C"/>
    <w:rsid w:val="002E2F16"/>
    <w:rsid w:val="002E49C6"/>
    <w:rsid w:val="002E596D"/>
    <w:rsid w:val="002E5AB6"/>
    <w:rsid w:val="002E6836"/>
    <w:rsid w:val="002E716E"/>
    <w:rsid w:val="002F05AA"/>
    <w:rsid w:val="002F2CB4"/>
    <w:rsid w:val="002F4777"/>
    <w:rsid w:val="002F4AA5"/>
    <w:rsid w:val="002F4DFE"/>
    <w:rsid w:val="002F5364"/>
    <w:rsid w:val="002F5545"/>
    <w:rsid w:val="002F75F1"/>
    <w:rsid w:val="002F776C"/>
    <w:rsid w:val="00300274"/>
    <w:rsid w:val="00300A4C"/>
    <w:rsid w:val="00302A97"/>
    <w:rsid w:val="00305294"/>
    <w:rsid w:val="00305426"/>
    <w:rsid w:val="00307C15"/>
    <w:rsid w:val="003106DF"/>
    <w:rsid w:val="0031586D"/>
    <w:rsid w:val="00315F13"/>
    <w:rsid w:val="0031661A"/>
    <w:rsid w:val="00317A06"/>
    <w:rsid w:val="00317F5B"/>
    <w:rsid w:val="00321587"/>
    <w:rsid w:val="00321824"/>
    <w:rsid w:val="00321A7E"/>
    <w:rsid w:val="00323017"/>
    <w:rsid w:val="00323E08"/>
    <w:rsid w:val="003257AB"/>
    <w:rsid w:val="003259C8"/>
    <w:rsid w:val="00327417"/>
    <w:rsid w:val="003279ED"/>
    <w:rsid w:val="00327A23"/>
    <w:rsid w:val="00327C85"/>
    <w:rsid w:val="0033042C"/>
    <w:rsid w:val="00330E2F"/>
    <w:rsid w:val="00330E3D"/>
    <w:rsid w:val="003348E1"/>
    <w:rsid w:val="00335DEF"/>
    <w:rsid w:val="003400F5"/>
    <w:rsid w:val="0034177D"/>
    <w:rsid w:val="00341B72"/>
    <w:rsid w:val="00342221"/>
    <w:rsid w:val="003438AB"/>
    <w:rsid w:val="0034412E"/>
    <w:rsid w:val="003446C6"/>
    <w:rsid w:val="00345127"/>
    <w:rsid w:val="00346EFD"/>
    <w:rsid w:val="003507E1"/>
    <w:rsid w:val="00357E33"/>
    <w:rsid w:val="003619D4"/>
    <w:rsid w:val="00362180"/>
    <w:rsid w:val="00362D2F"/>
    <w:rsid w:val="00363529"/>
    <w:rsid w:val="00363775"/>
    <w:rsid w:val="00364139"/>
    <w:rsid w:val="003672B9"/>
    <w:rsid w:val="00367F78"/>
    <w:rsid w:val="00367FE0"/>
    <w:rsid w:val="0037092E"/>
    <w:rsid w:val="00372C1A"/>
    <w:rsid w:val="00372C3C"/>
    <w:rsid w:val="003735B9"/>
    <w:rsid w:val="003736D4"/>
    <w:rsid w:val="003739B9"/>
    <w:rsid w:val="00375A8A"/>
    <w:rsid w:val="0037727A"/>
    <w:rsid w:val="00377A28"/>
    <w:rsid w:val="00380A02"/>
    <w:rsid w:val="00382BA8"/>
    <w:rsid w:val="003848BF"/>
    <w:rsid w:val="003862FF"/>
    <w:rsid w:val="00386629"/>
    <w:rsid w:val="0038710C"/>
    <w:rsid w:val="003876EB"/>
    <w:rsid w:val="0038797D"/>
    <w:rsid w:val="00387C95"/>
    <w:rsid w:val="003933A1"/>
    <w:rsid w:val="00393991"/>
    <w:rsid w:val="00393A4C"/>
    <w:rsid w:val="003948F3"/>
    <w:rsid w:val="00394DE9"/>
    <w:rsid w:val="003956B2"/>
    <w:rsid w:val="00395FF6"/>
    <w:rsid w:val="00396A60"/>
    <w:rsid w:val="0039750E"/>
    <w:rsid w:val="003A0F96"/>
    <w:rsid w:val="003A1E9E"/>
    <w:rsid w:val="003A293E"/>
    <w:rsid w:val="003A29FC"/>
    <w:rsid w:val="003A2EC9"/>
    <w:rsid w:val="003A35A4"/>
    <w:rsid w:val="003A3D80"/>
    <w:rsid w:val="003A42C8"/>
    <w:rsid w:val="003A4EA7"/>
    <w:rsid w:val="003A5D2A"/>
    <w:rsid w:val="003A7DDD"/>
    <w:rsid w:val="003B0BC8"/>
    <w:rsid w:val="003B27A4"/>
    <w:rsid w:val="003B394F"/>
    <w:rsid w:val="003B46D5"/>
    <w:rsid w:val="003B6F03"/>
    <w:rsid w:val="003B783F"/>
    <w:rsid w:val="003C0C00"/>
    <w:rsid w:val="003C209B"/>
    <w:rsid w:val="003C3985"/>
    <w:rsid w:val="003C42FB"/>
    <w:rsid w:val="003C501C"/>
    <w:rsid w:val="003C6612"/>
    <w:rsid w:val="003C7221"/>
    <w:rsid w:val="003C7A9C"/>
    <w:rsid w:val="003C7ED9"/>
    <w:rsid w:val="003D07E3"/>
    <w:rsid w:val="003D3A03"/>
    <w:rsid w:val="003D4673"/>
    <w:rsid w:val="003D5004"/>
    <w:rsid w:val="003D6277"/>
    <w:rsid w:val="003D6669"/>
    <w:rsid w:val="003D672B"/>
    <w:rsid w:val="003D6842"/>
    <w:rsid w:val="003D69A2"/>
    <w:rsid w:val="003D78A9"/>
    <w:rsid w:val="003D7EA4"/>
    <w:rsid w:val="003E14EA"/>
    <w:rsid w:val="003E347D"/>
    <w:rsid w:val="003E3B8B"/>
    <w:rsid w:val="003E4967"/>
    <w:rsid w:val="003E4C0C"/>
    <w:rsid w:val="003E4F02"/>
    <w:rsid w:val="003E58A9"/>
    <w:rsid w:val="003E5DDD"/>
    <w:rsid w:val="003E601D"/>
    <w:rsid w:val="003E7BFE"/>
    <w:rsid w:val="003E7F8C"/>
    <w:rsid w:val="003F1E8F"/>
    <w:rsid w:val="003F2429"/>
    <w:rsid w:val="003F2A8D"/>
    <w:rsid w:val="003F38DF"/>
    <w:rsid w:val="003F4E9C"/>
    <w:rsid w:val="003F50A3"/>
    <w:rsid w:val="003F5C9D"/>
    <w:rsid w:val="003F5E4B"/>
    <w:rsid w:val="003F670C"/>
    <w:rsid w:val="003F7419"/>
    <w:rsid w:val="00400B6C"/>
    <w:rsid w:val="00401FFF"/>
    <w:rsid w:val="0040290B"/>
    <w:rsid w:val="00403EE3"/>
    <w:rsid w:val="00404055"/>
    <w:rsid w:val="00406484"/>
    <w:rsid w:val="0041107E"/>
    <w:rsid w:val="004115DC"/>
    <w:rsid w:val="00411EBC"/>
    <w:rsid w:val="00412ECE"/>
    <w:rsid w:val="00413279"/>
    <w:rsid w:val="004138AD"/>
    <w:rsid w:val="004144CF"/>
    <w:rsid w:val="00420318"/>
    <w:rsid w:val="004203A7"/>
    <w:rsid w:val="00420599"/>
    <w:rsid w:val="004211C6"/>
    <w:rsid w:val="00421B6B"/>
    <w:rsid w:val="00422113"/>
    <w:rsid w:val="00422F69"/>
    <w:rsid w:val="00423261"/>
    <w:rsid w:val="00423789"/>
    <w:rsid w:val="00425925"/>
    <w:rsid w:val="00425E6F"/>
    <w:rsid w:val="0042651A"/>
    <w:rsid w:val="004277B7"/>
    <w:rsid w:val="004311B3"/>
    <w:rsid w:val="004313D2"/>
    <w:rsid w:val="00431698"/>
    <w:rsid w:val="00431C86"/>
    <w:rsid w:val="00433190"/>
    <w:rsid w:val="004337F9"/>
    <w:rsid w:val="00434451"/>
    <w:rsid w:val="004348DA"/>
    <w:rsid w:val="00436D76"/>
    <w:rsid w:val="004422FD"/>
    <w:rsid w:val="00444316"/>
    <w:rsid w:val="0044438F"/>
    <w:rsid w:val="00444660"/>
    <w:rsid w:val="004447CF"/>
    <w:rsid w:val="00444BF7"/>
    <w:rsid w:val="00444EBB"/>
    <w:rsid w:val="00450429"/>
    <w:rsid w:val="004513C4"/>
    <w:rsid w:val="004538BE"/>
    <w:rsid w:val="0045644A"/>
    <w:rsid w:val="004565EF"/>
    <w:rsid w:val="00456BFE"/>
    <w:rsid w:val="00457C10"/>
    <w:rsid w:val="00457D08"/>
    <w:rsid w:val="00460FEF"/>
    <w:rsid w:val="00461223"/>
    <w:rsid w:val="0046197F"/>
    <w:rsid w:val="00461E52"/>
    <w:rsid w:val="004628DA"/>
    <w:rsid w:val="00463AA3"/>
    <w:rsid w:val="00464B4A"/>
    <w:rsid w:val="00464F53"/>
    <w:rsid w:val="00465B96"/>
    <w:rsid w:val="00467D5E"/>
    <w:rsid w:val="00470B2E"/>
    <w:rsid w:val="00471147"/>
    <w:rsid w:val="0047296B"/>
    <w:rsid w:val="00473858"/>
    <w:rsid w:val="00473A82"/>
    <w:rsid w:val="004740E9"/>
    <w:rsid w:val="004742EB"/>
    <w:rsid w:val="004744E8"/>
    <w:rsid w:val="00474990"/>
    <w:rsid w:val="00475214"/>
    <w:rsid w:val="00476317"/>
    <w:rsid w:val="0048121E"/>
    <w:rsid w:val="0048127D"/>
    <w:rsid w:val="00481A29"/>
    <w:rsid w:val="00482B79"/>
    <w:rsid w:val="00482FDA"/>
    <w:rsid w:val="00483F8B"/>
    <w:rsid w:val="00485DBB"/>
    <w:rsid w:val="00485EC4"/>
    <w:rsid w:val="00492A07"/>
    <w:rsid w:val="00492EA6"/>
    <w:rsid w:val="00493152"/>
    <w:rsid w:val="004937BA"/>
    <w:rsid w:val="004937F1"/>
    <w:rsid w:val="00493939"/>
    <w:rsid w:val="0049410A"/>
    <w:rsid w:val="004944E7"/>
    <w:rsid w:val="00494F73"/>
    <w:rsid w:val="00495B78"/>
    <w:rsid w:val="004975BD"/>
    <w:rsid w:val="00497F01"/>
    <w:rsid w:val="004A29B0"/>
    <w:rsid w:val="004A2D16"/>
    <w:rsid w:val="004A4F69"/>
    <w:rsid w:val="004A5E8F"/>
    <w:rsid w:val="004A6430"/>
    <w:rsid w:val="004B1BC8"/>
    <w:rsid w:val="004B1F48"/>
    <w:rsid w:val="004B23F2"/>
    <w:rsid w:val="004B2B58"/>
    <w:rsid w:val="004B3073"/>
    <w:rsid w:val="004B42BE"/>
    <w:rsid w:val="004B5246"/>
    <w:rsid w:val="004B57C9"/>
    <w:rsid w:val="004B637A"/>
    <w:rsid w:val="004B759A"/>
    <w:rsid w:val="004C1160"/>
    <w:rsid w:val="004C1AFA"/>
    <w:rsid w:val="004C2195"/>
    <w:rsid w:val="004C7861"/>
    <w:rsid w:val="004D0C37"/>
    <w:rsid w:val="004D13F6"/>
    <w:rsid w:val="004D4520"/>
    <w:rsid w:val="004D5EAB"/>
    <w:rsid w:val="004D60C9"/>
    <w:rsid w:val="004D61EE"/>
    <w:rsid w:val="004D7B13"/>
    <w:rsid w:val="004D7E4D"/>
    <w:rsid w:val="004E0BEB"/>
    <w:rsid w:val="004E3128"/>
    <w:rsid w:val="004E3963"/>
    <w:rsid w:val="004E4C7F"/>
    <w:rsid w:val="004E60ED"/>
    <w:rsid w:val="004E67F6"/>
    <w:rsid w:val="004E6A64"/>
    <w:rsid w:val="004E7E6D"/>
    <w:rsid w:val="004F03F5"/>
    <w:rsid w:val="004F2878"/>
    <w:rsid w:val="004F4CDA"/>
    <w:rsid w:val="004F4EBB"/>
    <w:rsid w:val="004F577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11F8"/>
    <w:rsid w:val="0051170C"/>
    <w:rsid w:val="00511732"/>
    <w:rsid w:val="00512988"/>
    <w:rsid w:val="00512A64"/>
    <w:rsid w:val="005133A9"/>
    <w:rsid w:val="00514C2A"/>
    <w:rsid w:val="00515FE1"/>
    <w:rsid w:val="00517D73"/>
    <w:rsid w:val="0052209C"/>
    <w:rsid w:val="00524D4C"/>
    <w:rsid w:val="00524D74"/>
    <w:rsid w:val="00525CB9"/>
    <w:rsid w:val="005265C5"/>
    <w:rsid w:val="005270B9"/>
    <w:rsid w:val="005276E2"/>
    <w:rsid w:val="00527A61"/>
    <w:rsid w:val="00527C0B"/>
    <w:rsid w:val="0053442B"/>
    <w:rsid w:val="00536278"/>
    <w:rsid w:val="0054002D"/>
    <w:rsid w:val="00540EA1"/>
    <w:rsid w:val="00541159"/>
    <w:rsid w:val="00541E57"/>
    <w:rsid w:val="005426C8"/>
    <w:rsid w:val="00542FF5"/>
    <w:rsid w:val="00543110"/>
    <w:rsid w:val="00543567"/>
    <w:rsid w:val="00543D69"/>
    <w:rsid w:val="00545773"/>
    <w:rsid w:val="00546292"/>
    <w:rsid w:val="005471AE"/>
    <w:rsid w:val="00551A5B"/>
    <w:rsid w:val="00554FD9"/>
    <w:rsid w:val="005554AA"/>
    <w:rsid w:val="00556BE1"/>
    <w:rsid w:val="005572D0"/>
    <w:rsid w:val="00560226"/>
    <w:rsid w:val="00560E01"/>
    <w:rsid w:val="00562117"/>
    <w:rsid w:val="00562CBE"/>
    <w:rsid w:val="00563CE1"/>
    <w:rsid w:val="00564BA3"/>
    <w:rsid w:val="00564E91"/>
    <w:rsid w:val="005726BA"/>
    <w:rsid w:val="00573930"/>
    <w:rsid w:val="0057440C"/>
    <w:rsid w:val="0057469B"/>
    <w:rsid w:val="0057652E"/>
    <w:rsid w:val="005814E4"/>
    <w:rsid w:val="00581DC2"/>
    <w:rsid w:val="00582981"/>
    <w:rsid w:val="00583CDD"/>
    <w:rsid w:val="00585BF0"/>
    <w:rsid w:val="00586D5B"/>
    <w:rsid w:val="00587EFF"/>
    <w:rsid w:val="005900C9"/>
    <w:rsid w:val="005902BA"/>
    <w:rsid w:val="00590756"/>
    <w:rsid w:val="00594224"/>
    <w:rsid w:val="00595DB8"/>
    <w:rsid w:val="00596219"/>
    <w:rsid w:val="00597FCD"/>
    <w:rsid w:val="005A015D"/>
    <w:rsid w:val="005A043E"/>
    <w:rsid w:val="005A09D3"/>
    <w:rsid w:val="005A0AB1"/>
    <w:rsid w:val="005A1009"/>
    <w:rsid w:val="005A12C0"/>
    <w:rsid w:val="005A304E"/>
    <w:rsid w:val="005A3212"/>
    <w:rsid w:val="005A6DA3"/>
    <w:rsid w:val="005B01E6"/>
    <w:rsid w:val="005B16A4"/>
    <w:rsid w:val="005B1884"/>
    <w:rsid w:val="005B18EC"/>
    <w:rsid w:val="005B2BAF"/>
    <w:rsid w:val="005B2DD1"/>
    <w:rsid w:val="005B348E"/>
    <w:rsid w:val="005B58B3"/>
    <w:rsid w:val="005B5AC2"/>
    <w:rsid w:val="005B61C1"/>
    <w:rsid w:val="005B6466"/>
    <w:rsid w:val="005C09B0"/>
    <w:rsid w:val="005C0F72"/>
    <w:rsid w:val="005C17CD"/>
    <w:rsid w:val="005C214C"/>
    <w:rsid w:val="005C27AA"/>
    <w:rsid w:val="005C31F2"/>
    <w:rsid w:val="005C760A"/>
    <w:rsid w:val="005D10E3"/>
    <w:rsid w:val="005D1350"/>
    <w:rsid w:val="005D1C37"/>
    <w:rsid w:val="005D2451"/>
    <w:rsid w:val="005D2CCF"/>
    <w:rsid w:val="005D4AB6"/>
    <w:rsid w:val="005D546C"/>
    <w:rsid w:val="005D5707"/>
    <w:rsid w:val="005D5B98"/>
    <w:rsid w:val="005D5C7F"/>
    <w:rsid w:val="005D6764"/>
    <w:rsid w:val="005D695A"/>
    <w:rsid w:val="005D783B"/>
    <w:rsid w:val="005E08A7"/>
    <w:rsid w:val="005E1471"/>
    <w:rsid w:val="005E20AC"/>
    <w:rsid w:val="005E2201"/>
    <w:rsid w:val="005E2B8E"/>
    <w:rsid w:val="005E328C"/>
    <w:rsid w:val="005E40B1"/>
    <w:rsid w:val="005E4682"/>
    <w:rsid w:val="005E4984"/>
    <w:rsid w:val="005E5483"/>
    <w:rsid w:val="005E60EE"/>
    <w:rsid w:val="005E74DB"/>
    <w:rsid w:val="005E7AB2"/>
    <w:rsid w:val="005E7CC1"/>
    <w:rsid w:val="005E7F2C"/>
    <w:rsid w:val="005F0602"/>
    <w:rsid w:val="005F14C2"/>
    <w:rsid w:val="005F373A"/>
    <w:rsid w:val="005F4C06"/>
    <w:rsid w:val="005F540E"/>
    <w:rsid w:val="005F7548"/>
    <w:rsid w:val="00601674"/>
    <w:rsid w:val="006019D6"/>
    <w:rsid w:val="0060288E"/>
    <w:rsid w:val="0060316D"/>
    <w:rsid w:val="006032E4"/>
    <w:rsid w:val="00604B9C"/>
    <w:rsid w:val="00605A6B"/>
    <w:rsid w:val="006064CB"/>
    <w:rsid w:val="0060723A"/>
    <w:rsid w:val="00610569"/>
    <w:rsid w:val="00610C3D"/>
    <w:rsid w:val="0061219F"/>
    <w:rsid w:val="00612356"/>
    <w:rsid w:val="0061303C"/>
    <w:rsid w:val="00614C68"/>
    <w:rsid w:val="00615E8A"/>
    <w:rsid w:val="006177E6"/>
    <w:rsid w:val="00617F6E"/>
    <w:rsid w:val="00622C93"/>
    <w:rsid w:val="00623CE4"/>
    <w:rsid w:val="00625EA2"/>
    <w:rsid w:val="00627721"/>
    <w:rsid w:val="0062777F"/>
    <w:rsid w:val="006302CC"/>
    <w:rsid w:val="00631303"/>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F90"/>
    <w:rsid w:val="00647815"/>
    <w:rsid w:val="00651974"/>
    <w:rsid w:val="006520B7"/>
    <w:rsid w:val="00652D83"/>
    <w:rsid w:val="00652E8F"/>
    <w:rsid w:val="00652FD2"/>
    <w:rsid w:val="00653442"/>
    <w:rsid w:val="00653AF8"/>
    <w:rsid w:val="00653C95"/>
    <w:rsid w:val="00653D8A"/>
    <w:rsid w:val="006544F7"/>
    <w:rsid w:val="00655430"/>
    <w:rsid w:val="0065600C"/>
    <w:rsid w:val="006560AB"/>
    <w:rsid w:val="00656F7C"/>
    <w:rsid w:val="0066007D"/>
    <w:rsid w:val="00661095"/>
    <w:rsid w:val="00661DC3"/>
    <w:rsid w:val="00663E1B"/>
    <w:rsid w:val="00664139"/>
    <w:rsid w:val="0066427A"/>
    <w:rsid w:val="00664C0C"/>
    <w:rsid w:val="00664CE0"/>
    <w:rsid w:val="00664DDB"/>
    <w:rsid w:val="00665546"/>
    <w:rsid w:val="00665C90"/>
    <w:rsid w:val="006678F2"/>
    <w:rsid w:val="00670507"/>
    <w:rsid w:val="00670817"/>
    <w:rsid w:val="00672ED9"/>
    <w:rsid w:val="006738F4"/>
    <w:rsid w:val="00675FBA"/>
    <w:rsid w:val="006779A8"/>
    <w:rsid w:val="00680355"/>
    <w:rsid w:val="00680CF2"/>
    <w:rsid w:val="00680DD7"/>
    <w:rsid w:val="00681501"/>
    <w:rsid w:val="00681845"/>
    <w:rsid w:val="0068450B"/>
    <w:rsid w:val="00684C59"/>
    <w:rsid w:val="00684E29"/>
    <w:rsid w:val="006850F1"/>
    <w:rsid w:val="006855E8"/>
    <w:rsid w:val="00685FA8"/>
    <w:rsid w:val="006872A5"/>
    <w:rsid w:val="00687701"/>
    <w:rsid w:val="006877C2"/>
    <w:rsid w:val="006903B1"/>
    <w:rsid w:val="00690561"/>
    <w:rsid w:val="00691CAF"/>
    <w:rsid w:val="0069391A"/>
    <w:rsid w:val="0069446C"/>
    <w:rsid w:val="00695118"/>
    <w:rsid w:val="006958D2"/>
    <w:rsid w:val="00696F2E"/>
    <w:rsid w:val="006975C9"/>
    <w:rsid w:val="00697647"/>
    <w:rsid w:val="00697F2D"/>
    <w:rsid w:val="00697F6E"/>
    <w:rsid w:val="006A1BE8"/>
    <w:rsid w:val="006A2BB6"/>
    <w:rsid w:val="006A36DC"/>
    <w:rsid w:val="006A52E6"/>
    <w:rsid w:val="006A6FD1"/>
    <w:rsid w:val="006A77F2"/>
    <w:rsid w:val="006A7D4F"/>
    <w:rsid w:val="006B0535"/>
    <w:rsid w:val="006B17DF"/>
    <w:rsid w:val="006B1A90"/>
    <w:rsid w:val="006B20F1"/>
    <w:rsid w:val="006B2BDB"/>
    <w:rsid w:val="006B3611"/>
    <w:rsid w:val="006B4C36"/>
    <w:rsid w:val="006B690C"/>
    <w:rsid w:val="006B7C74"/>
    <w:rsid w:val="006C17F2"/>
    <w:rsid w:val="006C1C3E"/>
    <w:rsid w:val="006C2CB6"/>
    <w:rsid w:val="006C5A3C"/>
    <w:rsid w:val="006C62EE"/>
    <w:rsid w:val="006C683E"/>
    <w:rsid w:val="006C68F5"/>
    <w:rsid w:val="006D002E"/>
    <w:rsid w:val="006D5A4A"/>
    <w:rsid w:val="006D5A57"/>
    <w:rsid w:val="006D6E8A"/>
    <w:rsid w:val="006D71F6"/>
    <w:rsid w:val="006D76E7"/>
    <w:rsid w:val="006D7A52"/>
    <w:rsid w:val="006D7B6A"/>
    <w:rsid w:val="006E099B"/>
    <w:rsid w:val="006E20B3"/>
    <w:rsid w:val="006E307E"/>
    <w:rsid w:val="006E4491"/>
    <w:rsid w:val="006E57A1"/>
    <w:rsid w:val="006E60DB"/>
    <w:rsid w:val="006F0BBC"/>
    <w:rsid w:val="007004CE"/>
    <w:rsid w:val="007018DF"/>
    <w:rsid w:val="00701D06"/>
    <w:rsid w:val="00705777"/>
    <w:rsid w:val="00710EE5"/>
    <w:rsid w:val="00710F54"/>
    <w:rsid w:val="00711154"/>
    <w:rsid w:val="00711975"/>
    <w:rsid w:val="00711D2E"/>
    <w:rsid w:val="00712181"/>
    <w:rsid w:val="0071246D"/>
    <w:rsid w:val="007124DF"/>
    <w:rsid w:val="007138FC"/>
    <w:rsid w:val="007149E0"/>
    <w:rsid w:val="0071566D"/>
    <w:rsid w:val="007203BD"/>
    <w:rsid w:val="00720CE1"/>
    <w:rsid w:val="007224FE"/>
    <w:rsid w:val="007234A8"/>
    <w:rsid w:val="00726809"/>
    <w:rsid w:val="00727D6D"/>
    <w:rsid w:val="00727F72"/>
    <w:rsid w:val="0073061B"/>
    <w:rsid w:val="00731F82"/>
    <w:rsid w:val="00733B01"/>
    <w:rsid w:val="0073438E"/>
    <w:rsid w:val="00740F96"/>
    <w:rsid w:val="00741615"/>
    <w:rsid w:val="00741727"/>
    <w:rsid w:val="00741D65"/>
    <w:rsid w:val="00741E92"/>
    <w:rsid w:val="00742133"/>
    <w:rsid w:val="00742567"/>
    <w:rsid w:val="00742AF8"/>
    <w:rsid w:val="00742DEE"/>
    <w:rsid w:val="00742DF0"/>
    <w:rsid w:val="00743969"/>
    <w:rsid w:val="007442D0"/>
    <w:rsid w:val="007452F3"/>
    <w:rsid w:val="007461A4"/>
    <w:rsid w:val="00747210"/>
    <w:rsid w:val="007476FB"/>
    <w:rsid w:val="007505DC"/>
    <w:rsid w:val="00750DB9"/>
    <w:rsid w:val="00751C78"/>
    <w:rsid w:val="007522FC"/>
    <w:rsid w:val="007530BA"/>
    <w:rsid w:val="0075331B"/>
    <w:rsid w:val="00753884"/>
    <w:rsid w:val="0075402E"/>
    <w:rsid w:val="0075457E"/>
    <w:rsid w:val="0075462A"/>
    <w:rsid w:val="00754704"/>
    <w:rsid w:val="007549C9"/>
    <w:rsid w:val="00754C37"/>
    <w:rsid w:val="007559E6"/>
    <w:rsid w:val="00756574"/>
    <w:rsid w:val="007575BC"/>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59BB"/>
    <w:rsid w:val="00777F3E"/>
    <w:rsid w:val="007803C9"/>
    <w:rsid w:val="007820D6"/>
    <w:rsid w:val="007823F4"/>
    <w:rsid w:val="00782F57"/>
    <w:rsid w:val="00783E4F"/>
    <w:rsid w:val="00785C85"/>
    <w:rsid w:val="00787513"/>
    <w:rsid w:val="00790542"/>
    <w:rsid w:val="00791873"/>
    <w:rsid w:val="007919C0"/>
    <w:rsid w:val="00791BDA"/>
    <w:rsid w:val="00794232"/>
    <w:rsid w:val="007946FB"/>
    <w:rsid w:val="007948FD"/>
    <w:rsid w:val="00794CB9"/>
    <w:rsid w:val="00796B30"/>
    <w:rsid w:val="007A0ECD"/>
    <w:rsid w:val="007A15FD"/>
    <w:rsid w:val="007A1912"/>
    <w:rsid w:val="007A2D93"/>
    <w:rsid w:val="007A4CB0"/>
    <w:rsid w:val="007A5ECF"/>
    <w:rsid w:val="007A6E41"/>
    <w:rsid w:val="007A7469"/>
    <w:rsid w:val="007B04FA"/>
    <w:rsid w:val="007B1066"/>
    <w:rsid w:val="007B1942"/>
    <w:rsid w:val="007B1ADD"/>
    <w:rsid w:val="007B3162"/>
    <w:rsid w:val="007B4534"/>
    <w:rsid w:val="007B509C"/>
    <w:rsid w:val="007B62CE"/>
    <w:rsid w:val="007B6554"/>
    <w:rsid w:val="007C091A"/>
    <w:rsid w:val="007C0F86"/>
    <w:rsid w:val="007C35FE"/>
    <w:rsid w:val="007C3CBA"/>
    <w:rsid w:val="007C70A7"/>
    <w:rsid w:val="007C7590"/>
    <w:rsid w:val="007D312E"/>
    <w:rsid w:val="007D349B"/>
    <w:rsid w:val="007D4B2D"/>
    <w:rsid w:val="007E045A"/>
    <w:rsid w:val="007E11B6"/>
    <w:rsid w:val="007E19A8"/>
    <w:rsid w:val="007E2862"/>
    <w:rsid w:val="007E33C8"/>
    <w:rsid w:val="007E367B"/>
    <w:rsid w:val="007E36E6"/>
    <w:rsid w:val="007E39DF"/>
    <w:rsid w:val="007E4541"/>
    <w:rsid w:val="007E481E"/>
    <w:rsid w:val="007E4B62"/>
    <w:rsid w:val="007E6F72"/>
    <w:rsid w:val="007E78DE"/>
    <w:rsid w:val="007F0FDB"/>
    <w:rsid w:val="007F30EF"/>
    <w:rsid w:val="007F3DEB"/>
    <w:rsid w:val="007F44C5"/>
    <w:rsid w:val="007F75EA"/>
    <w:rsid w:val="007F7718"/>
    <w:rsid w:val="007F799C"/>
    <w:rsid w:val="0080166B"/>
    <w:rsid w:val="00801CF7"/>
    <w:rsid w:val="00803412"/>
    <w:rsid w:val="00804396"/>
    <w:rsid w:val="00805486"/>
    <w:rsid w:val="0080686E"/>
    <w:rsid w:val="00806B4F"/>
    <w:rsid w:val="00806E3B"/>
    <w:rsid w:val="0080739F"/>
    <w:rsid w:val="0081234C"/>
    <w:rsid w:val="00813B11"/>
    <w:rsid w:val="0081465B"/>
    <w:rsid w:val="00817D8E"/>
    <w:rsid w:val="00820F6F"/>
    <w:rsid w:val="00821C86"/>
    <w:rsid w:val="00821D17"/>
    <w:rsid w:val="00822E5F"/>
    <w:rsid w:val="00823AB1"/>
    <w:rsid w:val="008241C1"/>
    <w:rsid w:val="00824813"/>
    <w:rsid w:val="00824CBB"/>
    <w:rsid w:val="00825CD9"/>
    <w:rsid w:val="0082603D"/>
    <w:rsid w:val="00827DE1"/>
    <w:rsid w:val="0083030C"/>
    <w:rsid w:val="00831261"/>
    <w:rsid w:val="00831CFD"/>
    <w:rsid w:val="008320EE"/>
    <w:rsid w:val="008328FC"/>
    <w:rsid w:val="00833368"/>
    <w:rsid w:val="00833681"/>
    <w:rsid w:val="0083508A"/>
    <w:rsid w:val="0083531B"/>
    <w:rsid w:val="00836CEA"/>
    <w:rsid w:val="00836FD3"/>
    <w:rsid w:val="0083709C"/>
    <w:rsid w:val="00843C49"/>
    <w:rsid w:val="00843C53"/>
    <w:rsid w:val="00844370"/>
    <w:rsid w:val="00845980"/>
    <w:rsid w:val="00847397"/>
    <w:rsid w:val="00847B89"/>
    <w:rsid w:val="00847DB0"/>
    <w:rsid w:val="0085273C"/>
    <w:rsid w:val="00852D5D"/>
    <w:rsid w:val="0085373C"/>
    <w:rsid w:val="00854C54"/>
    <w:rsid w:val="008559DF"/>
    <w:rsid w:val="00855CDC"/>
    <w:rsid w:val="00856755"/>
    <w:rsid w:val="008568BD"/>
    <w:rsid w:val="00860BB2"/>
    <w:rsid w:val="008628F3"/>
    <w:rsid w:val="008629EA"/>
    <w:rsid w:val="00864C40"/>
    <w:rsid w:val="00865FFE"/>
    <w:rsid w:val="00867EC2"/>
    <w:rsid w:val="00871BEA"/>
    <w:rsid w:val="00872776"/>
    <w:rsid w:val="008746D6"/>
    <w:rsid w:val="00874ABE"/>
    <w:rsid w:val="0087589D"/>
    <w:rsid w:val="00880296"/>
    <w:rsid w:val="008824DD"/>
    <w:rsid w:val="008838A1"/>
    <w:rsid w:val="00885055"/>
    <w:rsid w:val="00885AFB"/>
    <w:rsid w:val="008860A6"/>
    <w:rsid w:val="00886748"/>
    <w:rsid w:val="0089022E"/>
    <w:rsid w:val="008905F4"/>
    <w:rsid w:val="0089244B"/>
    <w:rsid w:val="0089369A"/>
    <w:rsid w:val="00893F9D"/>
    <w:rsid w:val="00895969"/>
    <w:rsid w:val="00895DA4"/>
    <w:rsid w:val="00895DA8"/>
    <w:rsid w:val="008A1193"/>
    <w:rsid w:val="008A341E"/>
    <w:rsid w:val="008A53E0"/>
    <w:rsid w:val="008A6652"/>
    <w:rsid w:val="008A6E99"/>
    <w:rsid w:val="008A72AA"/>
    <w:rsid w:val="008B0F0B"/>
    <w:rsid w:val="008B1240"/>
    <w:rsid w:val="008B1BE6"/>
    <w:rsid w:val="008B39D9"/>
    <w:rsid w:val="008B3D94"/>
    <w:rsid w:val="008B43AA"/>
    <w:rsid w:val="008B44C9"/>
    <w:rsid w:val="008B466C"/>
    <w:rsid w:val="008B5F5A"/>
    <w:rsid w:val="008C0D1F"/>
    <w:rsid w:val="008C52CA"/>
    <w:rsid w:val="008C6072"/>
    <w:rsid w:val="008C73E7"/>
    <w:rsid w:val="008C7CA8"/>
    <w:rsid w:val="008D0753"/>
    <w:rsid w:val="008D2971"/>
    <w:rsid w:val="008D2C17"/>
    <w:rsid w:val="008D32E7"/>
    <w:rsid w:val="008D420C"/>
    <w:rsid w:val="008D4F3F"/>
    <w:rsid w:val="008D52EC"/>
    <w:rsid w:val="008D60B7"/>
    <w:rsid w:val="008D6C39"/>
    <w:rsid w:val="008D6CC2"/>
    <w:rsid w:val="008D7083"/>
    <w:rsid w:val="008D7FE9"/>
    <w:rsid w:val="008E0110"/>
    <w:rsid w:val="008E2E4A"/>
    <w:rsid w:val="008E340B"/>
    <w:rsid w:val="008E49FF"/>
    <w:rsid w:val="008E56BE"/>
    <w:rsid w:val="008E660A"/>
    <w:rsid w:val="008E6945"/>
    <w:rsid w:val="008F094A"/>
    <w:rsid w:val="008F10BF"/>
    <w:rsid w:val="008F15C4"/>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258A"/>
    <w:rsid w:val="00904CE7"/>
    <w:rsid w:val="0090585E"/>
    <w:rsid w:val="00905DB3"/>
    <w:rsid w:val="00907E2A"/>
    <w:rsid w:val="00910744"/>
    <w:rsid w:val="00910970"/>
    <w:rsid w:val="00910A4A"/>
    <w:rsid w:val="009116C0"/>
    <w:rsid w:val="00911844"/>
    <w:rsid w:val="00912A1E"/>
    <w:rsid w:val="00913E12"/>
    <w:rsid w:val="00914249"/>
    <w:rsid w:val="00914FF7"/>
    <w:rsid w:val="009166AD"/>
    <w:rsid w:val="00916E8B"/>
    <w:rsid w:val="0091746B"/>
    <w:rsid w:val="00921A0A"/>
    <w:rsid w:val="00921B52"/>
    <w:rsid w:val="00921F0F"/>
    <w:rsid w:val="00922E97"/>
    <w:rsid w:val="00922ED6"/>
    <w:rsid w:val="009249CD"/>
    <w:rsid w:val="00924A00"/>
    <w:rsid w:val="00925CA3"/>
    <w:rsid w:val="00926E0D"/>
    <w:rsid w:val="00927332"/>
    <w:rsid w:val="009305CE"/>
    <w:rsid w:val="009310FA"/>
    <w:rsid w:val="00931549"/>
    <w:rsid w:val="00932B66"/>
    <w:rsid w:val="0093318B"/>
    <w:rsid w:val="00933642"/>
    <w:rsid w:val="00934350"/>
    <w:rsid w:val="00934A62"/>
    <w:rsid w:val="00934FB6"/>
    <w:rsid w:val="009351D7"/>
    <w:rsid w:val="00935226"/>
    <w:rsid w:val="009363B3"/>
    <w:rsid w:val="009368D3"/>
    <w:rsid w:val="009371CE"/>
    <w:rsid w:val="009375BA"/>
    <w:rsid w:val="00940DE0"/>
    <w:rsid w:val="009419D7"/>
    <w:rsid w:val="009424AC"/>
    <w:rsid w:val="00942533"/>
    <w:rsid w:val="0094460C"/>
    <w:rsid w:val="00944E0F"/>
    <w:rsid w:val="009459D4"/>
    <w:rsid w:val="00946F79"/>
    <w:rsid w:val="00946FA9"/>
    <w:rsid w:val="009471AD"/>
    <w:rsid w:val="00947A0E"/>
    <w:rsid w:val="00947A81"/>
    <w:rsid w:val="009509B1"/>
    <w:rsid w:val="00950F61"/>
    <w:rsid w:val="00951231"/>
    <w:rsid w:val="00951EBE"/>
    <w:rsid w:val="009522AA"/>
    <w:rsid w:val="0096245A"/>
    <w:rsid w:val="00962CD5"/>
    <w:rsid w:val="00962D3F"/>
    <w:rsid w:val="00963AA8"/>
    <w:rsid w:val="00963CE6"/>
    <w:rsid w:val="00965959"/>
    <w:rsid w:val="009660C6"/>
    <w:rsid w:val="009673F7"/>
    <w:rsid w:val="0096768F"/>
    <w:rsid w:val="009677E8"/>
    <w:rsid w:val="00970942"/>
    <w:rsid w:val="00970B26"/>
    <w:rsid w:val="009728AA"/>
    <w:rsid w:val="00972ACE"/>
    <w:rsid w:val="009732A9"/>
    <w:rsid w:val="00973E5D"/>
    <w:rsid w:val="00975B4E"/>
    <w:rsid w:val="00975ECC"/>
    <w:rsid w:val="00976704"/>
    <w:rsid w:val="00977C49"/>
    <w:rsid w:val="00977FD1"/>
    <w:rsid w:val="00981041"/>
    <w:rsid w:val="009812E0"/>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BC1"/>
    <w:rsid w:val="009A0F98"/>
    <w:rsid w:val="009A3F55"/>
    <w:rsid w:val="009B0539"/>
    <w:rsid w:val="009B1CCD"/>
    <w:rsid w:val="009B28B8"/>
    <w:rsid w:val="009B2B7A"/>
    <w:rsid w:val="009B353E"/>
    <w:rsid w:val="009B411D"/>
    <w:rsid w:val="009B4E22"/>
    <w:rsid w:val="009B57D6"/>
    <w:rsid w:val="009B5C57"/>
    <w:rsid w:val="009B61B3"/>
    <w:rsid w:val="009C063D"/>
    <w:rsid w:val="009C29DE"/>
    <w:rsid w:val="009C3758"/>
    <w:rsid w:val="009C3C3E"/>
    <w:rsid w:val="009C3FC0"/>
    <w:rsid w:val="009C4658"/>
    <w:rsid w:val="009C5259"/>
    <w:rsid w:val="009C543F"/>
    <w:rsid w:val="009C5E36"/>
    <w:rsid w:val="009C6D82"/>
    <w:rsid w:val="009C7722"/>
    <w:rsid w:val="009D03D6"/>
    <w:rsid w:val="009D1DB4"/>
    <w:rsid w:val="009D2B04"/>
    <w:rsid w:val="009D2C02"/>
    <w:rsid w:val="009D4404"/>
    <w:rsid w:val="009D560A"/>
    <w:rsid w:val="009D5D2D"/>
    <w:rsid w:val="009D60F5"/>
    <w:rsid w:val="009D6A0B"/>
    <w:rsid w:val="009E072A"/>
    <w:rsid w:val="009E0878"/>
    <w:rsid w:val="009E0AB2"/>
    <w:rsid w:val="009E0DE8"/>
    <w:rsid w:val="009E1760"/>
    <w:rsid w:val="009E2A72"/>
    <w:rsid w:val="009E2B76"/>
    <w:rsid w:val="009E3400"/>
    <w:rsid w:val="009E37DB"/>
    <w:rsid w:val="009E38C6"/>
    <w:rsid w:val="009E44AA"/>
    <w:rsid w:val="009E48A6"/>
    <w:rsid w:val="009E49F5"/>
    <w:rsid w:val="009E5842"/>
    <w:rsid w:val="009E6169"/>
    <w:rsid w:val="009F617D"/>
    <w:rsid w:val="009F6760"/>
    <w:rsid w:val="009F6B29"/>
    <w:rsid w:val="009F7227"/>
    <w:rsid w:val="00A03857"/>
    <w:rsid w:val="00A038C5"/>
    <w:rsid w:val="00A04002"/>
    <w:rsid w:val="00A05D70"/>
    <w:rsid w:val="00A06633"/>
    <w:rsid w:val="00A075C0"/>
    <w:rsid w:val="00A10E89"/>
    <w:rsid w:val="00A12046"/>
    <w:rsid w:val="00A1231A"/>
    <w:rsid w:val="00A166E6"/>
    <w:rsid w:val="00A212CE"/>
    <w:rsid w:val="00A22154"/>
    <w:rsid w:val="00A244AB"/>
    <w:rsid w:val="00A25B36"/>
    <w:rsid w:val="00A26811"/>
    <w:rsid w:val="00A2681C"/>
    <w:rsid w:val="00A30E3F"/>
    <w:rsid w:val="00A31112"/>
    <w:rsid w:val="00A314A6"/>
    <w:rsid w:val="00A323F6"/>
    <w:rsid w:val="00A3277E"/>
    <w:rsid w:val="00A3423B"/>
    <w:rsid w:val="00A368E5"/>
    <w:rsid w:val="00A36974"/>
    <w:rsid w:val="00A36D8E"/>
    <w:rsid w:val="00A37EDF"/>
    <w:rsid w:val="00A404BE"/>
    <w:rsid w:val="00A405B5"/>
    <w:rsid w:val="00A41BDD"/>
    <w:rsid w:val="00A42C76"/>
    <w:rsid w:val="00A42CCC"/>
    <w:rsid w:val="00A445AE"/>
    <w:rsid w:val="00A450BF"/>
    <w:rsid w:val="00A45363"/>
    <w:rsid w:val="00A45CF0"/>
    <w:rsid w:val="00A4714A"/>
    <w:rsid w:val="00A47B8A"/>
    <w:rsid w:val="00A47CA4"/>
    <w:rsid w:val="00A500C3"/>
    <w:rsid w:val="00A507EE"/>
    <w:rsid w:val="00A50DCF"/>
    <w:rsid w:val="00A510E0"/>
    <w:rsid w:val="00A51582"/>
    <w:rsid w:val="00A51CF2"/>
    <w:rsid w:val="00A52CD7"/>
    <w:rsid w:val="00A534AC"/>
    <w:rsid w:val="00A53530"/>
    <w:rsid w:val="00A547E2"/>
    <w:rsid w:val="00A54B41"/>
    <w:rsid w:val="00A54C46"/>
    <w:rsid w:val="00A553FC"/>
    <w:rsid w:val="00A571F4"/>
    <w:rsid w:val="00A57DC3"/>
    <w:rsid w:val="00A60726"/>
    <w:rsid w:val="00A607FB"/>
    <w:rsid w:val="00A609DF"/>
    <w:rsid w:val="00A60EA7"/>
    <w:rsid w:val="00A62166"/>
    <w:rsid w:val="00A6250A"/>
    <w:rsid w:val="00A62DED"/>
    <w:rsid w:val="00A62E65"/>
    <w:rsid w:val="00A64715"/>
    <w:rsid w:val="00A64771"/>
    <w:rsid w:val="00A64EAD"/>
    <w:rsid w:val="00A67AE4"/>
    <w:rsid w:val="00A7002E"/>
    <w:rsid w:val="00A70285"/>
    <w:rsid w:val="00A7062F"/>
    <w:rsid w:val="00A70863"/>
    <w:rsid w:val="00A71976"/>
    <w:rsid w:val="00A722D6"/>
    <w:rsid w:val="00A73653"/>
    <w:rsid w:val="00A73954"/>
    <w:rsid w:val="00A75C8C"/>
    <w:rsid w:val="00A75F0B"/>
    <w:rsid w:val="00A75F80"/>
    <w:rsid w:val="00A76DA3"/>
    <w:rsid w:val="00A77249"/>
    <w:rsid w:val="00A800B4"/>
    <w:rsid w:val="00A8012D"/>
    <w:rsid w:val="00A81856"/>
    <w:rsid w:val="00A82D12"/>
    <w:rsid w:val="00A85917"/>
    <w:rsid w:val="00A90111"/>
    <w:rsid w:val="00A901EA"/>
    <w:rsid w:val="00A9096F"/>
    <w:rsid w:val="00A91140"/>
    <w:rsid w:val="00A92C4E"/>
    <w:rsid w:val="00A938BC"/>
    <w:rsid w:val="00A94D02"/>
    <w:rsid w:val="00A95FA3"/>
    <w:rsid w:val="00AA0838"/>
    <w:rsid w:val="00AA1A7C"/>
    <w:rsid w:val="00AA30AB"/>
    <w:rsid w:val="00AA4088"/>
    <w:rsid w:val="00AA4880"/>
    <w:rsid w:val="00AA68D3"/>
    <w:rsid w:val="00AB274D"/>
    <w:rsid w:val="00AB292A"/>
    <w:rsid w:val="00AB296F"/>
    <w:rsid w:val="00AB30C7"/>
    <w:rsid w:val="00AB3E87"/>
    <w:rsid w:val="00AB3F7E"/>
    <w:rsid w:val="00AB56DD"/>
    <w:rsid w:val="00AB58A2"/>
    <w:rsid w:val="00AB5B56"/>
    <w:rsid w:val="00AB615C"/>
    <w:rsid w:val="00AB6BB5"/>
    <w:rsid w:val="00AB6CB7"/>
    <w:rsid w:val="00AB6D5D"/>
    <w:rsid w:val="00AC05CC"/>
    <w:rsid w:val="00AC0862"/>
    <w:rsid w:val="00AC0972"/>
    <w:rsid w:val="00AC0DD8"/>
    <w:rsid w:val="00AC1B1D"/>
    <w:rsid w:val="00AC1C35"/>
    <w:rsid w:val="00AC5966"/>
    <w:rsid w:val="00AC5BBE"/>
    <w:rsid w:val="00AC66B4"/>
    <w:rsid w:val="00AC6D42"/>
    <w:rsid w:val="00AC7231"/>
    <w:rsid w:val="00AC75EA"/>
    <w:rsid w:val="00AD15CE"/>
    <w:rsid w:val="00AD1BC1"/>
    <w:rsid w:val="00AD28B9"/>
    <w:rsid w:val="00AD338F"/>
    <w:rsid w:val="00AD53A3"/>
    <w:rsid w:val="00AD62F7"/>
    <w:rsid w:val="00AD6771"/>
    <w:rsid w:val="00AD79C9"/>
    <w:rsid w:val="00AD7DFE"/>
    <w:rsid w:val="00AE0625"/>
    <w:rsid w:val="00AE1771"/>
    <w:rsid w:val="00AE2756"/>
    <w:rsid w:val="00AE3688"/>
    <w:rsid w:val="00AE3B47"/>
    <w:rsid w:val="00AE4C41"/>
    <w:rsid w:val="00AE5C32"/>
    <w:rsid w:val="00AE6690"/>
    <w:rsid w:val="00AE67AA"/>
    <w:rsid w:val="00AE752B"/>
    <w:rsid w:val="00AF0203"/>
    <w:rsid w:val="00AF4066"/>
    <w:rsid w:val="00AF47E9"/>
    <w:rsid w:val="00AF4E29"/>
    <w:rsid w:val="00B0023F"/>
    <w:rsid w:val="00B01EF4"/>
    <w:rsid w:val="00B02CE6"/>
    <w:rsid w:val="00B02F93"/>
    <w:rsid w:val="00B039C4"/>
    <w:rsid w:val="00B04613"/>
    <w:rsid w:val="00B04D6F"/>
    <w:rsid w:val="00B0574C"/>
    <w:rsid w:val="00B058D7"/>
    <w:rsid w:val="00B05CA1"/>
    <w:rsid w:val="00B05F33"/>
    <w:rsid w:val="00B07080"/>
    <w:rsid w:val="00B1080F"/>
    <w:rsid w:val="00B11C22"/>
    <w:rsid w:val="00B12639"/>
    <w:rsid w:val="00B1281A"/>
    <w:rsid w:val="00B12848"/>
    <w:rsid w:val="00B12D82"/>
    <w:rsid w:val="00B13922"/>
    <w:rsid w:val="00B13BCB"/>
    <w:rsid w:val="00B13C50"/>
    <w:rsid w:val="00B16F09"/>
    <w:rsid w:val="00B17411"/>
    <w:rsid w:val="00B179F5"/>
    <w:rsid w:val="00B218FB"/>
    <w:rsid w:val="00B219FD"/>
    <w:rsid w:val="00B22638"/>
    <w:rsid w:val="00B22AC1"/>
    <w:rsid w:val="00B24131"/>
    <w:rsid w:val="00B24411"/>
    <w:rsid w:val="00B24D59"/>
    <w:rsid w:val="00B25A4A"/>
    <w:rsid w:val="00B2683E"/>
    <w:rsid w:val="00B27584"/>
    <w:rsid w:val="00B30046"/>
    <w:rsid w:val="00B30191"/>
    <w:rsid w:val="00B32156"/>
    <w:rsid w:val="00B333EF"/>
    <w:rsid w:val="00B346F0"/>
    <w:rsid w:val="00B371D2"/>
    <w:rsid w:val="00B374B8"/>
    <w:rsid w:val="00B401BD"/>
    <w:rsid w:val="00B40262"/>
    <w:rsid w:val="00B4055C"/>
    <w:rsid w:val="00B40728"/>
    <w:rsid w:val="00B40E49"/>
    <w:rsid w:val="00B4104B"/>
    <w:rsid w:val="00B41C51"/>
    <w:rsid w:val="00B41C97"/>
    <w:rsid w:val="00B42172"/>
    <w:rsid w:val="00B42344"/>
    <w:rsid w:val="00B43BDB"/>
    <w:rsid w:val="00B44BB9"/>
    <w:rsid w:val="00B45A06"/>
    <w:rsid w:val="00B45BE7"/>
    <w:rsid w:val="00B46296"/>
    <w:rsid w:val="00B529E6"/>
    <w:rsid w:val="00B530BA"/>
    <w:rsid w:val="00B5361F"/>
    <w:rsid w:val="00B53653"/>
    <w:rsid w:val="00B546DA"/>
    <w:rsid w:val="00B548C1"/>
    <w:rsid w:val="00B548C5"/>
    <w:rsid w:val="00B54AC4"/>
    <w:rsid w:val="00B55D49"/>
    <w:rsid w:val="00B5786C"/>
    <w:rsid w:val="00B60AFA"/>
    <w:rsid w:val="00B628EE"/>
    <w:rsid w:val="00B636F4"/>
    <w:rsid w:val="00B64276"/>
    <w:rsid w:val="00B66241"/>
    <w:rsid w:val="00B66387"/>
    <w:rsid w:val="00B66D8C"/>
    <w:rsid w:val="00B66F01"/>
    <w:rsid w:val="00B6734A"/>
    <w:rsid w:val="00B6785B"/>
    <w:rsid w:val="00B716E0"/>
    <w:rsid w:val="00B72732"/>
    <w:rsid w:val="00B73E70"/>
    <w:rsid w:val="00B74B20"/>
    <w:rsid w:val="00B754C8"/>
    <w:rsid w:val="00B75CD5"/>
    <w:rsid w:val="00B75FBD"/>
    <w:rsid w:val="00B7724E"/>
    <w:rsid w:val="00B7736E"/>
    <w:rsid w:val="00B77D5D"/>
    <w:rsid w:val="00B80057"/>
    <w:rsid w:val="00B82B80"/>
    <w:rsid w:val="00B830ED"/>
    <w:rsid w:val="00B8410A"/>
    <w:rsid w:val="00B84E5A"/>
    <w:rsid w:val="00B85343"/>
    <w:rsid w:val="00B86477"/>
    <w:rsid w:val="00B90AB5"/>
    <w:rsid w:val="00B91C8B"/>
    <w:rsid w:val="00B92BF9"/>
    <w:rsid w:val="00B94B85"/>
    <w:rsid w:val="00B94CA3"/>
    <w:rsid w:val="00B951F9"/>
    <w:rsid w:val="00B9560E"/>
    <w:rsid w:val="00B96995"/>
    <w:rsid w:val="00B969DA"/>
    <w:rsid w:val="00B9793E"/>
    <w:rsid w:val="00BA5B16"/>
    <w:rsid w:val="00BB008E"/>
    <w:rsid w:val="00BB08DF"/>
    <w:rsid w:val="00BB0AEE"/>
    <w:rsid w:val="00BB0BC9"/>
    <w:rsid w:val="00BB0CEC"/>
    <w:rsid w:val="00BB1569"/>
    <w:rsid w:val="00BB15EE"/>
    <w:rsid w:val="00BB20FA"/>
    <w:rsid w:val="00BB3ECE"/>
    <w:rsid w:val="00BB61BF"/>
    <w:rsid w:val="00BB69A4"/>
    <w:rsid w:val="00BB6BBB"/>
    <w:rsid w:val="00BB73C6"/>
    <w:rsid w:val="00BC03AC"/>
    <w:rsid w:val="00BC1A4E"/>
    <w:rsid w:val="00BC1AFF"/>
    <w:rsid w:val="00BC2197"/>
    <w:rsid w:val="00BC2995"/>
    <w:rsid w:val="00BC3A1B"/>
    <w:rsid w:val="00BC5DBA"/>
    <w:rsid w:val="00BC5E93"/>
    <w:rsid w:val="00BC62F1"/>
    <w:rsid w:val="00BC6483"/>
    <w:rsid w:val="00BC6D21"/>
    <w:rsid w:val="00BC7DB7"/>
    <w:rsid w:val="00BC7EFF"/>
    <w:rsid w:val="00BC7FE6"/>
    <w:rsid w:val="00BD2EFE"/>
    <w:rsid w:val="00BD3EF8"/>
    <w:rsid w:val="00BD4236"/>
    <w:rsid w:val="00BD53EE"/>
    <w:rsid w:val="00BD56EF"/>
    <w:rsid w:val="00BD66BB"/>
    <w:rsid w:val="00BD673D"/>
    <w:rsid w:val="00BD6E02"/>
    <w:rsid w:val="00BD79A0"/>
    <w:rsid w:val="00BE07AD"/>
    <w:rsid w:val="00BE07CD"/>
    <w:rsid w:val="00BE0952"/>
    <w:rsid w:val="00BE0A74"/>
    <w:rsid w:val="00BE0F08"/>
    <w:rsid w:val="00BE1455"/>
    <w:rsid w:val="00BE1A50"/>
    <w:rsid w:val="00BE21C1"/>
    <w:rsid w:val="00BE3C57"/>
    <w:rsid w:val="00BE445D"/>
    <w:rsid w:val="00BE4B66"/>
    <w:rsid w:val="00BE57EF"/>
    <w:rsid w:val="00BE6DB0"/>
    <w:rsid w:val="00BF071E"/>
    <w:rsid w:val="00BF264A"/>
    <w:rsid w:val="00BF2759"/>
    <w:rsid w:val="00BF27DD"/>
    <w:rsid w:val="00BF3095"/>
    <w:rsid w:val="00BF37AE"/>
    <w:rsid w:val="00BF3964"/>
    <w:rsid w:val="00BF3E0C"/>
    <w:rsid w:val="00BF573A"/>
    <w:rsid w:val="00BF7255"/>
    <w:rsid w:val="00BF765B"/>
    <w:rsid w:val="00C06986"/>
    <w:rsid w:val="00C06E06"/>
    <w:rsid w:val="00C07A46"/>
    <w:rsid w:val="00C108C8"/>
    <w:rsid w:val="00C116BF"/>
    <w:rsid w:val="00C13747"/>
    <w:rsid w:val="00C17627"/>
    <w:rsid w:val="00C17DD2"/>
    <w:rsid w:val="00C20A9C"/>
    <w:rsid w:val="00C20B80"/>
    <w:rsid w:val="00C21DC6"/>
    <w:rsid w:val="00C22BA0"/>
    <w:rsid w:val="00C23E5E"/>
    <w:rsid w:val="00C2442C"/>
    <w:rsid w:val="00C25B28"/>
    <w:rsid w:val="00C26AB5"/>
    <w:rsid w:val="00C31AA7"/>
    <w:rsid w:val="00C32722"/>
    <w:rsid w:val="00C32A03"/>
    <w:rsid w:val="00C33783"/>
    <w:rsid w:val="00C34090"/>
    <w:rsid w:val="00C353FD"/>
    <w:rsid w:val="00C35458"/>
    <w:rsid w:val="00C3555E"/>
    <w:rsid w:val="00C357EA"/>
    <w:rsid w:val="00C365C3"/>
    <w:rsid w:val="00C36FEB"/>
    <w:rsid w:val="00C37E5B"/>
    <w:rsid w:val="00C40AC3"/>
    <w:rsid w:val="00C41408"/>
    <w:rsid w:val="00C41413"/>
    <w:rsid w:val="00C4247E"/>
    <w:rsid w:val="00C42C06"/>
    <w:rsid w:val="00C42E87"/>
    <w:rsid w:val="00C435BD"/>
    <w:rsid w:val="00C442E8"/>
    <w:rsid w:val="00C461E4"/>
    <w:rsid w:val="00C47B92"/>
    <w:rsid w:val="00C5046D"/>
    <w:rsid w:val="00C50F80"/>
    <w:rsid w:val="00C52516"/>
    <w:rsid w:val="00C52B3F"/>
    <w:rsid w:val="00C56AEE"/>
    <w:rsid w:val="00C574ED"/>
    <w:rsid w:val="00C60EAA"/>
    <w:rsid w:val="00C62AB9"/>
    <w:rsid w:val="00C6396B"/>
    <w:rsid w:val="00C63DA1"/>
    <w:rsid w:val="00C6421F"/>
    <w:rsid w:val="00C679D5"/>
    <w:rsid w:val="00C725F8"/>
    <w:rsid w:val="00C72AAA"/>
    <w:rsid w:val="00C72EB2"/>
    <w:rsid w:val="00C731AA"/>
    <w:rsid w:val="00C739CF"/>
    <w:rsid w:val="00C74C54"/>
    <w:rsid w:val="00C805F0"/>
    <w:rsid w:val="00C812D1"/>
    <w:rsid w:val="00C834C1"/>
    <w:rsid w:val="00C837E6"/>
    <w:rsid w:val="00C868F5"/>
    <w:rsid w:val="00C86BDF"/>
    <w:rsid w:val="00C86D3C"/>
    <w:rsid w:val="00C87078"/>
    <w:rsid w:val="00C870E7"/>
    <w:rsid w:val="00C87512"/>
    <w:rsid w:val="00C87519"/>
    <w:rsid w:val="00C87B10"/>
    <w:rsid w:val="00C90115"/>
    <w:rsid w:val="00C90939"/>
    <w:rsid w:val="00C91B1D"/>
    <w:rsid w:val="00C924EF"/>
    <w:rsid w:val="00C92871"/>
    <w:rsid w:val="00C93568"/>
    <w:rsid w:val="00C93802"/>
    <w:rsid w:val="00C93AB9"/>
    <w:rsid w:val="00C93E3E"/>
    <w:rsid w:val="00C9493D"/>
    <w:rsid w:val="00C95117"/>
    <w:rsid w:val="00C95900"/>
    <w:rsid w:val="00C95914"/>
    <w:rsid w:val="00C97FD8"/>
    <w:rsid w:val="00CA01B6"/>
    <w:rsid w:val="00CA02E2"/>
    <w:rsid w:val="00CA3822"/>
    <w:rsid w:val="00CA460C"/>
    <w:rsid w:val="00CA6293"/>
    <w:rsid w:val="00CA6C5F"/>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5207"/>
    <w:rsid w:val="00CC5990"/>
    <w:rsid w:val="00CC6D2E"/>
    <w:rsid w:val="00CD03AF"/>
    <w:rsid w:val="00CD1282"/>
    <w:rsid w:val="00CD1BDE"/>
    <w:rsid w:val="00CD2665"/>
    <w:rsid w:val="00CD2B39"/>
    <w:rsid w:val="00CD3856"/>
    <w:rsid w:val="00CD438E"/>
    <w:rsid w:val="00CD454B"/>
    <w:rsid w:val="00CD4576"/>
    <w:rsid w:val="00CD4BFE"/>
    <w:rsid w:val="00CE067B"/>
    <w:rsid w:val="00CE0E45"/>
    <w:rsid w:val="00CE2879"/>
    <w:rsid w:val="00CE3172"/>
    <w:rsid w:val="00CE3301"/>
    <w:rsid w:val="00CE357E"/>
    <w:rsid w:val="00CE39D1"/>
    <w:rsid w:val="00CE3BDD"/>
    <w:rsid w:val="00CE4B24"/>
    <w:rsid w:val="00CE55E4"/>
    <w:rsid w:val="00CE64E3"/>
    <w:rsid w:val="00CE6F62"/>
    <w:rsid w:val="00CE7150"/>
    <w:rsid w:val="00CF01C4"/>
    <w:rsid w:val="00CF04F1"/>
    <w:rsid w:val="00CF1968"/>
    <w:rsid w:val="00CF2AE6"/>
    <w:rsid w:val="00CF3F03"/>
    <w:rsid w:val="00CF50E8"/>
    <w:rsid w:val="00CF5B41"/>
    <w:rsid w:val="00CF7EB6"/>
    <w:rsid w:val="00D001A7"/>
    <w:rsid w:val="00D0067F"/>
    <w:rsid w:val="00D01691"/>
    <w:rsid w:val="00D01A3D"/>
    <w:rsid w:val="00D01A40"/>
    <w:rsid w:val="00D01C07"/>
    <w:rsid w:val="00D02D6B"/>
    <w:rsid w:val="00D0369D"/>
    <w:rsid w:val="00D03A9D"/>
    <w:rsid w:val="00D0575A"/>
    <w:rsid w:val="00D06C82"/>
    <w:rsid w:val="00D10327"/>
    <w:rsid w:val="00D12B2A"/>
    <w:rsid w:val="00D134D5"/>
    <w:rsid w:val="00D142CD"/>
    <w:rsid w:val="00D147E6"/>
    <w:rsid w:val="00D15F44"/>
    <w:rsid w:val="00D21CAB"/>
    <w:rsid w:val="00D247C5"/>
    <w:rsid w:val="00D24840"/>
    <w:rsid w:val="00D25E60"/>
    <w:rsid w:val="00D31B0A"/>
    <w:rsid w:val="00D31F59"/>
    <w:rsid w:val="00D32982"/>
    <w:rsid w:val="00D33CC4"/>
    <w:rsid w:val="00D33D6F"/>
    <w:rsid w:val="00D34133"/>
    <w:rsid w:val="00D34279"/>
    <w:rsid w:val="00D35F97"/>
    <w:rsid w:val="00D36274"/>
    <w:rsid w:val="00D36C39"/>
    <w:rsid w:val="00D379C8"/>
    <w:rsid w:val="00D40D58"/>
    <w:rsid w:val="00D426D0"/>
    <w:rsid w:val="00D43212"/>
    <w:rsid w:val="00D43FA4"/>
    <w:rsid w:val="00D4448C"/>
    <w:rsid w:val="00D4555E"/>
    <w:rsid w:val="00D46004"/>
    <w:rsid w:val="00D4601C"/>
    <w:rsid w:val="00D46338"/>
    <w:rsid w:val="00D46772"/>
    <w:rsid w:val="00D47530"/>
    <w:rsid w:val="00D47CEC"/>
    <w:rsid w:val="00D51376"/>
    <w:rsid w:val="00D51B3E"/>
    <w:rsid w:val="00D55822"/>
    <w:rsid w:val="00D55BC1"/>
    <w:rsid w:val="00D577BC"/>
    <w:rsid w:val="00D61C4B"/>
    <w:rsid w:val="00D61D58"/>
    <w:rsid w:val="00D61FE7"/>
    <w:rsid w:val="00D628CA"/>
    <w:rsid w:val="00D635DC"/>
    <w:rsid w:val="00D641FD"/>
    <w:rsid w:val="00D64FE2"/>
    <w:rsid w:val="00D66212"/>
    <w:rsid w:val="00D66503"/>
    <w:rsid w:val="00D6686E"/>
    <w:rsid w:val="00D7013C"/>
    <w:rsid w:val="00D7050C"/>
    <w:rsid w:val="00D711C6"/>
    <w:rsid w:val="00D72E58"/>
    <w:rsid w:val="00D735F0"/>
    <w:rsid w:val="00D738DD"/>
    <w:rsid w:val="00D73B3F"/>
    <w:rsid w:val="00D7440B"/>
    <w:rsid w:val="00D753B9"/>
    <w:rsid w:val="00D81304"/>
    <w:rsid w:val="00D81648"/>
    <w:rsid w:val="00D81846"/>
    <w:rsid w:val="00D831DC"/>
    <w:rsid w:val="00D83DAC"/>
    <w:rsid w:val="00D8532B"/>
    <w:rsid w:val="00D86297"/>
    <w:rsid w:val="00D86FC4"/>
    <w:rsid w:val="00D87645"/>
    <w:rsid w:val="00D93D2A"/>
    <w:rsid w:val="00D94B23"/>
    <w:rsid w:val="00D95CC8"/>
    <w:rsid w:val="00D95D13"/>
    <w:rsid w:val="00D96179"/>
    <w:rsid w:val="00D97517"/>
    <w:rsid w:val="00D97733"/>
    <w:rsid w:val="00D97895"/>
    <w:rsid w:val="00DA02FA"/>
    <w:rsid w:val="00DA2C8A"/>
    <w:rsid w:val="00DA2EFD"/>
    <w:rsid w:val="00DA6C03"/>
    <w:rsid w:val="00DA76F3"/>
    <w:rsid w:val="00DA7894"/>
    <w:rsid w:val="00DB090F"/>
    <w:rsid w:val="00DB21A9"/>
    <w:rsid w:val="00DB2894"/>
    <w:rsid w:val="00DB386F"/>
    <w:rsid w:val="00DB67AA"/>
    <w:rsid w:val="00DB698D"/>
    <w:rsid w:val="00DB7709"/>
    <w:rsid w:val="00DB7B28"/>
    <w:rsid w:val="00DB7F4E"/>
    <w:rsid w:val="00DC036C"/>
    <w:rsid w:val="00DC12B8"/>
    <w:rsid w:val="00DC1F18"/>
    <w:rsid w:val="00DC2AD4"/>
    <w:rsid w:val="00DC3139"/>
    <w:rsid w:val="00DC44A9"/>
    <w:rsid w:val="00DC4E0B"/>
    <w:rsid w:val="00DC545A"/>
    <w:rsid w:val="00DC6136"/>
    <w:rsid w:val="00DD0316"/>
    <w:rsid w:val="00DD03C2"/>
    <w:rsid w:val="00DD0561"/>
    <w:rsid w:val="00DD09E3"/>
    <w:rsid w:val="00DD0A0C"/>
    <w:rsid w:val="00DD0BAF"/>
    <w:rsid w:val="00DD1320"/>
    <w:rsid w:val="00DD15AF"/>
    <w:rsid w:val="00DD293B"/>
    <w:rsid w:val="00DD2BBF"/>
    <w:rsid w:val="00DD466A"/>
    <w:rsid w:val="00DD475C"/>
    <w:rsid w:val="00DD51ED"/>
    <w:rsid w:val="00DD51F4"/>
    <w:rsid w:val="00DD7CE3"/>
    <w:rsid w:val="00DE065A"/>
    <w:rsid w:val="00DE0A14"/>
    <w:rsid w:val="00DE162C"/>
    <w:rsid w:val="00DE1828"/>
    <w:rsid w:val="00DE220D"/>
    <w:rsid w:val="00DE244C"/>
    <w:rsid w:val="00DE4BB1"/>
    <w:rsid w:val="00DE5902"/>
    <w:rsid w:val="00DE5D70"/>
    <w:rsid w:val="00DE5EAB"/>
    <w:rsid w:val="00DE67E5"/>
    <w:rsid w:val="00DE706D"/>
    <w:rsid w:val="00DE75D3"/>
    <w:rsid w:val="00DE784B"/>
    <w:rsid w:val="00DE7D1A"/>
    <w:rsid w:val="00DF22F9"/>
    <w:rsid w:val="00DF3C92"/>
    <w:rsid w:val="00DF566B"/>
    <w:rsid w:val="00DF7197"/>
    <w:rsid w:val="00E00077"/>
    <w:rsid w:val="00E01252"/>
    <w:rsid w:val="00E03A5D"/>
    <w:rsid w:val="00E07E38"/>
    <w:rsid w:val="00E11CD9"/>
    <w:rsid w:val="00E13EF0"/>
    <w:rsid w:val="00E152F0"/>
    <w:rsid w:val="00E157E8"/>
    <w:rsid w:val="00E15B6A"/>
    <w:rsid w:val="00E15C07"/>
    <w:rsid w:val="00E16B4B"/>
    <w:rsid w:val="00E1751B"/>
    <w:rsid w:val="00E206E2"/>
    <w:rsid w:val="00E208F1"/>
    <w:rsid w:val="00E21795"/>
    <w:rsid w:val="00E21C01"/>
    <w:rsid w:val="00E23C09"/>
    <w:rsid w:val="00E23FB7"/>
    <w:rsid w:val="00E240A7"/>
    <w:rsid w:val="00E24246"/>
    <w:rsid w:val="00E278BD"/>
    <w:rsid w:val="00E27A99"/>
    <w:rsid w:val="00E27BE2"/>
    <w:rsid w:val="00E31699"/>
    <w:rsid w:val="00E31A8B"/>
    <w:rsid w:val="00E33994"/>
    <w:rsid w:val="00E35182"/>
    <w:rsid w:val="00E353D5"/>
    <w:rsid w:val="00E35413"/>
    <w:rsid w:val="00E35BA9"/>
    <w:rsid w:val="00E35FFD"/>
    <w:rsid w:val="00E373C7"/>
    <w:rsid w:val="00E40333"/>
    <w:rsid w:val="00E4088C"/>
    <w:rsid w:val="00E41FD7"/>
    <w:rsid w:val="00E42BA9"/>
    <w:rsid w:val="00E4347F"/>
    <w:rsid w:val="00E438F7"/>
    <w:rsid w:val="00E43956"/>
    <w:rsid w:val="00E43F67"/>
    <w:rsid w:val="00E4407F"/>
    <w:rsid w:val="00E4439C"/>
    <w:rsid w:val="00E45DB2"/>
    <w:rsid w:val="00E45E95"/>
    <w:rsid w:val="00E479B1"/>
    <w:rsid w:val="00E50CBE"/>
    <w:rsid w:val="00E5115A"/>
    <w:rsid w:val="00E520DF"/>
    <w:rsid w:val="00E52166"/>
    <w:rsid w:val="00E53C41"/>
    <w:rsid w:val="00E542E9"/>
    <w:rsid w:val="00E5498D"/>
    <w:rsid w:val="00E54BDB"/>
    <w:rsid w:val="00E54D07"/>
    <w:rsid w:val="00E55B03"/>
    <w:rsid w:val="00E5653A"/>
    <w:rsid w:val="00E56B1F"/>
    <w:rsid w:val="00E57599"/>
    <w:rsid w:val="00E57D2F"/>
    <w:rsid w:val="00E6139F"/>
    <w:rsid w:val="00E6443D"/>
    <w:rsid w:val="00E64853"/>
    <w:rsid w:val="00E64AE1"/>
    <w:rsid w:val="00E65F60"/>
    <w:rsid w:val="00E667B7"/>
    <w:rsid w:val="00E667DF"/>
    <w:rsid w:val="00E70F9B"/>
    <w:rsid w:val="00E723B9"/>
    <w:rsid w:val="00E72798"/>
    <w:rsid w:val="00E7468F"/>
    <w:rsid w:val="00E753E4"/>
    <w:rsid w:val="00E75C7C"/>
    <w:rsid w:val="00E75F56"/>
    <w:rsid w:val="00E769DE"/>
    <w:rsid w:val="00E77118"/>
    <w:rsid w:val="00E77D94"/>
    <w:rsid w:val="00E77EF8"/>
    <w:rsid w:val="00E800ED"/>
    <w:rsid w:val="00E80A4E"/>
    <w:rsid w:val="00E81245"/>
    <w:rsid w:val="00E8136B"/>
    <w:rsid w:val="00E81BDA"/>
    <w:rsid w:val="00E83343"/>
    <w:rsid w:val="00E83462"/>
    <w:rsid w:val="00E83491"/>
    <w:rsid w:val="00E84688"/>
    <w:rsid w:val="00E84BA6"/>
    <w:rsid w:val="00E85384"/>
    <w:rsid w:val="00E91569"/>
    <w:rsid w:val="00E9194B"/>
    <w:rsid w:val="00E9242C"/>
    <w:rsid w:val="00E93765"/>
    <w:rsid w:val="00E93836"/>
    <w:rsid w:val="00E94B85"/>
    <w:rsid w:val="00E96AB8"/>
    <w:rsid w:val="00E9731E"/>
    <w:rsid w:val="00E975CD"/>
    <w:rsid w:val="00EA12A6"/>
    <w:rsid w:val="00EA175C"/>
    <w:rsid w:val="00EA1963"/>
    <w:rsid w:val="00EA1EF5"/>
    <w:rsid w:val="00EA21F5"/>
    <w:rsid w:val="00EA236C"/>
    <w:rsid w:val="00EA2376"/>
    <w:rsid w:val="00EA2520"/>
    <w:rsid w:val="00EA32C2"/>
    <w:rsid w:val="00EA4FA4"/>
    <w:rsid w:val="00EA5065"/>
    <w:rsid w:val="00EA5FCF"/>
    <w:rsid w:val="00EA6164"/>
    <w:rsid w:val="00EB0FBD"/>
    <w:rsid w:val="00EB216D"/>
    <w:rsid w:val="00EB275E"/>
    <w:rsid w:val="00EB3FD2"/>
    <w:rsid w:val="00EB4AD9"/>
    <w:rsid w:val="00EB4D04"/>
    <w:rsid w:val="00EB5112"/>
    <w:rsid w:val="00EB5F26"/>
    <w:rsid w:val="00EB697E"/>
    <w:rsid w:val="00EB6D20"/>
    <w:rsid w:val="00EB732E"/>
    <w:rsid w:val="00EC11B0"/>
    <w:rsid w:val="00EC1D32"/>
    <w:rsid w:val="00EC214E"/>
    <w:rsid w:val="00EC2AA3"/>
    <w:rsid w:val="00EC3A96"/>
    <w:rsid w:val="00EC66A6"/>
    <w:rsid w:val="00EC7055"/>
    <w:rsid w:val="00EC7AF0"/>
    <w:rsid w:val="00ED026F"/>
    <w:rsid w:val="00ED0938"/>
    <w:rsid w:val="00ED1022"/>
    <w:rsid w:val="00ED3979"/>
    <w:rsid w:val="00ED50D9"/>
    <w:rsid w:val="00ED5A4D"/>
    <w:rsid w:val="00ED6460"/>
    <w:rsid w:val="00ED6878"/>
    <w:rsid w:val="00EE234B"/>
    <w:rsid w:val="00EE28B7"/>
    <w:rsid w:val="00EE317F"/>
    <w:rsid w:val="00EE388E"/>
    <w:rsid w:val="00EE4AF5"/>
    <w:rsid w:val="00EE4E54"/>
    <w:rsid w:val="00EE588C"/>
    <w:rsid w:val="00EE5A87"/>
    <w:rsid w:val="00EE652E"/>
    <w:rsid w:val="00EE789D"/>
    <w:rsid w:val="00EE78C5"/>
    <w:rsid w:val="00EF0CEC"/>
    <w:rsid w:val="00EF11E3"/>
    <w:rsid w:val="00EF4A5B"/>
    <w:rsid w:val="00EF4D02"/>
    <w:rsid w:val="00EF4FC0"/>
    <w:rsid w:val="00EF6A59"/>
    <w:rsid w:val="00EF6BBF"/>
    <w:rsid w:val="00EF7A4C"/>
    <w:rsid w:val="00F00959"/>
    <w:rsid w:val="00F01720"/>
    <w:rsid w:val="00F021B0"/>
    <w:rsid w:val="00F02837"/>
    <w:rsid w:val="00F0353D"/>
    <w:rsid w:val="00F04ED2"/>
    <w:rsid w:val="00F0697D"/>
    <w:rsid w:val="00F06987"/>
    <w:rsid w:val="00F11564"/>
    <w:rsid w:val="00F12D2C"/>
    <w:rsid w:val="00F1307C"/>
    <w:rsid w:val="00F14D0E"/>
    <w:rsid w:val="00F176E4"/>
    <w:rsid w:val="00F17C2F"/>
    <w:rsid w:val="00F204CA"/>
    <w:rsid w:val="00F2105A"/>
    <w:rsid w:val="00F218B7"/>
    <w:rsid w:val="00F23A43"/>
    <w:rsid w:val="00F24735"/>
    <w:rsid w:val="00F27611"/>
    <w:rsid w:val="00F30549"/>
    <w:rsid w:val="00F306CB"/>
    <w:rsid w:val="00F314F8"/>
    <w:rsid w:val="00F32617"/>
    <w:rsid w:val="00F34E07"/>
    <w:rsid w:val="00F34E31"/>
    <w:rsid w:val="00F352A8"/>
    <w:rsid w:val="00F35507"/>
    <w:rsid w:val="00F41981"/>
    <w:rsid w:val="00F41D96"/>
    <w:rsid w:val="00F42EB2"/>
    <w:rsid w:val="00F43AFC"/>
    <w:rsid w:val="00F44147"/>
    <w:rsid w:val="00F4450F"/>
    <w:rsid w:val="00F44F9B"/>
    <w:rsid w:val="00F45F01"/>
    <w:rsid w:val="00F4634D"/>
    <w:rsid w:val="00F47056"/>
    <w:rsid w:val="00F4727D"/>
    <w:rsid w:val="00F50EFC"/>
    <w:rsid w:val="00F51AF5"/>
    <w:rsid w:val="00F51BF8"/>
    <w:rsid w:val="00F52D8F"/>
    <w:rsid w:val="00F52FD5"/>
    <w:rsid w:val="00F53A40"/>
    <w:rsid w:val="00F541ED"/>
    <w:rsid w:val="00F56BBF"/>
    <w:rsid w:val="00F56CB2"/>
    <w:rsid w:val="00F573A4"/>
    <w:rsid w:val="00F57B24"/>
    <w:rsid w:val="00F603FB"/>
    <w:rsid w:val="00F6057B"/>
    <w:rsid w:val="00F635A5"/>
    <w:rsid w:val="00F65C63"/>
    <w:rsid w:val="00F66EB1"/>
    <w:rsid w:val="00F74355"/>
    <w:rsid w:val="00F74B96"/>
    <w:rsid w:val="00F7694E"/>
    <w:rsid w:val="00F776B8"/>
    <w:rsid w:val="00F81B50"/>
    <w:rsid w:val="00F826BB"/>
    <w:rsid w:val="00F82FEC"/>
    <w:rsid w:val="00F835EC"/>
    <w:rsid w:val="00F84483"/>
    <w:rsid w:val="00F84E24"/>
    <w:rsid w:val="00F85AFB"/>
    <w:rsid w:val="00F86BBB"/>
    <w:rsid w:val="00F87307"/>
    <w:rsid w:val="00F87616"/>
    <w:rsid w:val="00F901A0"/>
    <w:rsid w:val="00F916E8"/>
    <w:rsid w:val="00F92BED"/>
    <w:rsid w:val="00F94DF5"/>
    <w:rsid w:val="00F955DD"/>
    <w:rsid w:val="00F957C8"/>
    <w:rsid w:val="00F96579"/>
    <w:rsid w:val="00F96632"/>
    <w:rsid w:val="00F966CE"/>
    <w:rsid w:val="00F968CA"/>
    <w:rsid w:val="00F96E94"/>
    <w:rsid w:val="00F97D18"/>
    <w:rsid w:val="00FA0625"/>
    <w:rsid w:val="00FA081E"/>
    <w:rsid w:val="00FA0C26"/>
    <w:rsid w:val="00FA0C81"/>
    <w:rsid w:val="00FA2DB6"/>
    <w:rsid w:val="00FA59D6"/>
    <w:rsid w:val="00FA5CF5"/>
    <w:rsid w:val="00FA6529"/>
    <w:rsid w:val="00FA6847"/>
    <w:rsid w:val="00FA6F16"/>
    <w:rsid w:val="00FB24FC"/>
    <w:rsid w:val="00FB321A"/>
    <w:rsid w:val="00FB47F7"/>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39CC"/>
    <w:rsid w:val="00FC4232"/>
    <w:rsid w:val="00FC44C6"/>
    <w:rsid w:val="00FC5007"/>
    <w:rsid w:val="00FC517E"/>
    <w:rsid w:val="00FC5E74"/>
    <w:rsid w:val="00FC671B"/>
    <w:rsid w:val="00FD1CCD"/>
    <w:rsid w:val="00FD219B"/>
    <w:rsid w:val="00FD2409"/>
    <w:rsid w:val="00FD2BFA"/>
    <w:rsid w:val="00FD2DD1"/>
    <w:rsid w:val="00FD2DD8"/>
    <w:rsid w:val="00FD46A9"/>
    <w:rsid w:val="00FD4766"/>
    <w:rsid w:val="00FD7A33"/>
    <w:rsid w:val="00FE1129"/>
    <w:rsid w:val="00FE33B2"/>
    <w:rsid w:val="00FE3563"/>
    <w:rsid w:val="00FE433C"/>
    <w:rsid w:val="00FE4CFE"/>
    <w:rsid w:val="00FE4D6C"/>
    <w:rsid w:val="00FE5AFA"/>
    <w:rsid w:val="00FE703E"/>
    <w:rsid w:val="00FE7618"/>
    <w:rsid w:val="00FF114E"/>
    <w:rsid w:val="00FF1213"/>
    <w:rsid w:val="00FF1371"/>
    <w:rsid w:val="00FF2065"/>
    <w:rsid w:val="00FF3E2D"/>
    <w:rsid w:val="00FF4122"/>
    <w:rsid w:val="00FF4958"/>
    <w:rsid w:val="00FF502F"/>
    <w:rsid w:val="00FF51F5"/>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F314F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0C58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10</Pages>
  <Words>4835</Words>
  <Characters>27564</Characters>
  <Application>Microsoft Office Word</Application>
  <DocSecurity>0</DocSecurity>
  <Lines>229</Lines>
  <Paragraphs>64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32335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183</cp:revision>
  <cp:lastPrinted>2009-10-14T12:22:00Z</cp:lastPrinted>
  <dcterms:created xsi:type="dcterms:W3CDTF">2022-09-01T10:34:00Z</dcterms:created>
  <dcterms:modified xsi:type="dcterms:W3CDTF">2023-03-03T11:25:00Z</dcterms:modified>
</cp:coreProperties>
</file>